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A0BC1" w14:textId="2D85939A" w:rsidR="00A43C03" w:rsidRPr="00044BFE" w:rsidRDefault="00A43C03" w:rsidP="00A43C03">
      <w:pPr>
        <w:spacing w:before="60" w:after="60"/>
        <w:ind w:firstLine="426"/>
        <w:jc w:val="center"/>
        <w:rPr>
          <w:rFonts w:ascii="Garamond" w:hAnsi="Garamond"/>
          <w:b/>
          <w:sz w:val="22"/>
        </w:rPr>
      </w:pPr>
      <w:r w:rsidRPr="00044BFE">
        <w:rPr>
          <w:rFonts w:ascii="Garamond" w:hAnsi="Garamond"/>
          <w:b/>
          <w:smallCaps/>
          <w:color w:val="0F243E"/>
          <w:sz w:val="22"/>
        </w:rPr>
        <w:t xml:space="preserve">Procedura Aperta per </w:t>
      </w:r>
      <w:r w:rsidRPr="00044BFE">
        <w:rPr>
          <w:rFonts w:ascii="Garamond" w:hAnsi="Garamond"/>
          <w:b/>
          <w:sz w:val="22"/>
        </w:rPr>
        <w:t xml:space="preserve"> </w:t>
      </w:r>
    </w:p>
    <w:p w14:paraId="15CE6DF7" w14:textId="55C3EA16" w:rsidR="00A43C03" w:rsidRPr="00D55C54" w:rsidRDefault="00A43C03" w:rsidP="00D55C54">
      <w:pPr>
        <w:spacing w:before="60" w:after="60"/>
        <w:ind w:firstLine="426"/>
        <w:jc w:val="center"/>
        <w:rPr>
          <w:rFonts w:ascii="Calibri" w:hAnsi="Calibri" w:cs="Calibri"/>
          <w:b/>
          <w:lang w:bidi="hi-IN"/>
        </w:rPr>
      </w:pPr>
      <w:r w:rsidRPr="00044BFE">
        <w:rPr>
          <w:rFonts w:ascii="Garamond" w:hAnsi="Garamond"/>
          <w:b/>
          <w:sz w:val="22"/>
        </w:rPr>
        <w:t>“</w:t>
      </w:r>
      <w:r w:rsidR="00D55C54" w:rsidRPr="00D55C54">
        <w:rPr>
          <w:rFonts w:ascii="Calibri" w:hAnsi="Calibri" w:cs="Calibri"/>
          <w:b/>
          <w:lang w:bidi="hi-IN"/>
        </w:rPr>
        <w:t>PNRR – Missione 6 – Componente 1 – Sezione 1.2.2</w:t>
      </w:r>
      <w:r w:rsidR="00D55C54">
        <w:rPr>
          <w:rFonts w:ascii="Calibri" w:hAnsi="Calibri" w:cs="Calibri"/>
          <w:b/>
          <w:lang w:bidi="hi-IN"/>
        </w:rPr>
        <w:t xml:space="preserve"> - </w:t>
      </w:r>
      <w:r w:rsidR="00D55C54" w:rsidRPr="00D55C54">
        <w:rPr>
          <w:rFonts w:ascii="Calibri" w:hAnsi="Calibri" w:cs="Calibri"/>
          <w:b/>
          <w:lang w:bidi="hi-IN"/>
        </w:rPr>
        <w:t>Lavori di realizzazione della Centrale Operativa Territoriale (COT) c/o il D.S. di Monteforte Irpino Via Ligniti.</w:t>
      </w:r>
      <w:r w:rsidRPr="00044BFE">
        <w:rPr>
          <w:rFonts w:ascii="Garamond" w:hAnsi="Garamond"/>
          <w:b/>
          <w:smallCaps/>
          <w:color w:val="0F243E"/>
          <w:sz w:val="22"/>
        </w:rPr>
        <w:t>”</w:t>
      </w:r>
    </w:p>
    <w:p w14:paraId="2B5D6257" w14:textId="77777777" w:rsidR="00A43C03" w:rsidRPr="00ED13A0" w:rsidRDefault="00A43C03" w:rsidP="00A43C03">
      <w:pPr>
        <w:spacing w:before="60" w:after="60"/>
        <w:ind w:firstLine="426"/>
        <w:jc w:val="center"/>
        <w:rPr>
          <w:rFonts w:ascii="Garamond" w:hAnsi="Garamond"/>
          <w:b/>
          <w:smallCaps/>
          <w:color w:val="0F243E"/>
          <w:sz w:val="16"/>
          <w:szCs w:val="16"/>
        </w:rPr>
      </w:pPr>
    </w:p>
    <w:p w14:paraId="5479ABE3" w14:textId="472967CC" w:rsidR="00743511" w:rsidRDefault="00743511" w:rsidP="00743511">
      <w:pPr>
        <w:pBdr>
          <w:bottom w:val="thickThinSmallGap" w:sz="12" w:space="1" w:color="0F243E"/>
        </w:pBdr>
        <w:tabs>
          <w:tab w:val="left" w:pos="4820"/>
        </w:tabs>
        <w:jc w:val="center"/>
        <w:rPr>
          <w:b/>
          <w:smallCaps/>
          <w:color w:val="0F243E"/>
          <w:kern w:val="0"/>
          <w:sz w:val="28"/>
          <w:szCs w:val="28"/>
          <w:lang w:bidi="ar-SA"/>
        </w:rPr>
      </w:pPr>
      <w:r>
        <w:rPr>
          <w:b/>
          <w:smallCaps/>
          <w:color w:val="0F243E"/>
          <w:sz w:val="28"/>
          <w:szCs w:val="28"/>
        </w:rPr>
        <w:t>CIG</w:t>
      </w:r>
      <w:r>
        <w:rPr>
          <w:b/>
        </w:rPr>
        <w:t xml:space="preserve"> : </w:t>
      </w:r>
      <w:r w:rsidR="000E00E7" w:rsidRPr="0094085F">
        <w:rPr>
          <w:b/>
          <w:bCs/>
          <w:sz w:val="28"/>
        </w:rPr>
        <w:t>97478525F1</w:t>
      </w:r>
    </w:p>
    <w:p w14:paraId="254B3B1F" w14:textId="40A99438" w:rsidR="00A23B3E" w:rsidRPr="00ED13A0" w:rsidRDefault="00A23B3E" w:rsidP="00A43C03">
      <w:pPr>
        <w:pStyle w:val="Titolo1"/>
        <w:jc w:val="center"/>
        <w:rPr>
          <w:rFonts w:ascii="Garamond" w:hAnsi="Garamond"/>
          <w:kern w:val="24"/>
          <w:sz w:val="16"/>
          <w:szCs w:val="16"/>
        </w:rPr>
      </w:pPr>
      <w:r w:rsidRPr="0054614E">
        <w:rPr>
          <w:rFonts w:ascii="Garamond" w:hAnsi="Garamond"/>
          <w:kern w:val="24"/>
          <w:sz w:val="28"/>
          <w:szCs w:val="16"/>
        </w:rPr>
        <w:t>Allegato</w:t>
      </w:r>
      <w:r w:rsidR="000B7B02" w:rsidRPr="0054614E">
        <w:rPr>
          <w:rFonts w:ascii="Garamond" w:hAnsi="Garamond"/>
          <w:kern w:val="24"/>
          <w:sz w:val="28"/>
          <w:szCs w:val="16"/>
        </w:rPr>
        <w:t xml:space="preserve"> A</w:t>
      </w:r>
      <w:r w:rsidR="001B7E7B" w:rsidRPr="0054614E">
        <w:rPr>
          <w:rFonts w:ascii="Garamond" w:hAnsi="Garamond"/>
          <w:kern w:val="24"/>
          <w:sz w:val="28"/>
          <w:szCs w:val="16"/>
        </w:rPr>
        <w:t>/</w:t>
      </w:r>
      <w:r w:rsidR="000B7B02" w:rsidRPr="0054614E">
        <w:rPr>
          <w:rFonts w:ascii="Garamond" w:hAnsi="Garamond"/>
          <w:kern w:val="24"/>
          <w:sz w:val="28"/>
          <w:szCs w:val="16"/>
        </w:rPr>
        <w:t>2 - DGUE</w:t>
      </w:r>
    </w:p>
    <w:p w14:paraId="5227EB8D" w14:textId="77777777" w:rsidR="00A23B3E" w:rsidRPr="00ED13A0" w:rsidRDefault="00A23B3E" w:rsidP="0020633B">
      <w:pPr>
        <w:pStyle w:val="Annexetitre"/>
        <w:spacing w:before="0" w:after="0"/>
        <w:rPr>
          <w:rFonts w:ascii="Garamond" w:hAnsi="Garamond"/>
          <w:i/>
          <w:iCs/>
          <w:sz w:val="16"/>
          <w:szCs w:val="16"/>
        </w:rPr>
      </w:pPr>
      <w:r w:rsidRPr="00ED13A0">
        <w:rPr>
          <w:rFonts w:ascii="Garamond" w:hAnsi="Garamond"/>
          <w:i/>
          <w:iCs/>
          <w:caps/>
          <w:sz w:val="16"/>
          <w:szCs w:val="16"/>
          <w:u w:val="none"/>
        </w:rPr>
        <w:t>Modello di formulario per</w:t>
      </w:r>
      <w:r w:rsidR="00AB20B1" w:rsidRPr="00ED13A0">
        <w:rPr>
          <w:rFonts w:ascii="Garamond" w:hAnsi="Garamond"/>
          <w:i/>
          <w:iCs/>
          <w:caps/>
          <w:sz w:val="16"/>
          <w:szCs w:val="16"/>
          <w:u w:val="none"/>
        </w:rPr>
        <w:t xml:space="preserve"> </w:t>
      </w:r>
      <w:r w:rsidRPr="00ED13A0">
        <w:rPr>
          <w:rFonts w:ascii="Garamond" w:hAnsi="Garamond"/>
          <w:i/>
          <w:iCs/>
          <w:caps/>
          <w:sz w:val="16"/>
          <w:szCs w:val="16"/>
          <w:u w:val="none"/>
        </w:rPr>
        <w:t>il documento di gara unico europeo (DGUE)</w:t>
      </w:r>
    </w:p>
    <w:p w14:paraId="60847183" w14:textId="77777777" w:rsidR="00A23B3E" w:rsidRPr="00ED13A0" w:rsidRDefault="00A23B3E" w:rsidP="00FB3543">
      <w:pPr>
        <w:spacing w:before="0" w:after="0"/>
        <w:rPr>
          <w:rFonts w:ascii="Garamond" w:hAnsi="Garamond"/>
          <w:sz w:val="16"/>
          <w:szCs w:val="16"/>
        </w:rPr>
      </w:pPr>
    </w:p>
    <w:p w14:paraId="5403A101" w14:textId="77777777" w:rsidR="00A23B3E" w:rsidRPr="00ED13A0" w:rsidRDefault="00A23B3E">
      <w:pPr>
        <w:pStyle w:val="ChapterTitle"/>
        <w:spacing w:before="0" w:after="0"/>
        <w:jc w:val="both"/>
        <w:rPr>
          <w:rFonts w:ascii="Garamond" w:hAnsi="Garamond"/>
          <w:sz w:val="16"/>
          <w:szCs w:val="16"/>
        </w:rPr>
      </w:pPr>
      <w:r w:rsidRPr="00ED13A0">
        <w:rPr>
          <w:rFonts w:ascii="Garamond" w:hAnsi="Garamond"/>
          <w:sz w:val="16"/>
          <w:szCs w:val="16"/>
        </w:rPr>
        <w:t>Parte I: Informazioni sulla procedura di appalto e sull'amministrazione aggiudicatrice o ente aggiudicatore</w:t>
      </w:r>
    </w:p>
    <w:p w14:paraId="2A448B37" w14:textId="77777777" w:rsidR="00A23B3E" w:rsidRPr="00ED13A0" w:rsidRDefault="00A23B3E">
      <w:pPr>
        <w:spacing w:before="0" w:after="0"/>
        <w:rPr>
          <w:rFonts w:ascii="Garamond" w:hAnsi="Garamond"/>
          <w:sz w:val="16"/>
          <w:szCs w:val="16"/>
        </w:rPr>
      </w:pPr>
    </w:p>
    <w:p w14:paraId="7AC0EDA5" w14:textId="33BD36AA"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6"/>
          <w:szCs w:val="16"/>
        </w:rPr>
      </w:pPr>
      <w:r w:rsidRPr="00ED13A0">
        <w:rPr>
          <w:rFonts w:ascii="Garamond" w:hAnsi="Garamond" w:cs="Arial"/>
          <w:b/>
          <w:w w:val="0"/>
          <w:sz w:val="16"/>
          <w:szCs w:val="16"/>
        </w:rPr>
        <w:t xml:space="preserve">Per le procedure di appalto per le quali è stato pubblicato un avviso di indizione di gara nella </w:t>
      </w:r>
      <w:r w:rsidRPr="00ED13A0">
        <w:rPr>
          <w:rFonts w:ascii="Garamond" w:hAnsi="Garamond" w:cs="Arial"/>
          <w:b/>
          <w:i/>
          <w:w w:val="0"/>
          <w:sz w:val="16"/>
          <w:szCs w:val="16"/>
        </w:rPr>
        <w:t>Gazzetta ufficiale dell'Unione europea</w:t>
      </w:r>
      <w:r w:rsidRPr="00ED13A0">
        <w:rPr>
          <w:rFonts w:ascii="Garamond" w:hAnsi="Garamond" w:cs="Arial"/>
          <w:b/>
          <w:w w:val="0"/>
          <w:sz w:val="16"/>
          <w:szCs w:val="16"/>
        </w:rPr>
        <w:t xml:space="preserve"> le informazioni richieste dalla parte I saranno acquisite automaticamente, a condizione che per generare e compilare il DGUE sia utilizzato il servizio DGUE elettronico (</w:t>
      </w:r>
      <w:r w:rsidRPr="00ED13A0">
        <w:rPr>
          <w:rStyle w:val="Rimandonotaapidipagina"/>
          <w:rFonts w:ascii="Garamond" w:hAnsi="Garamond" w:cs="Arial"/>
          <w:b/>
          <w:w w:val="0"/>
          <w:sz w:val="16"/>
          <w:szCs w:val="16"/>
        </w:rPr>
        <w:footnoteReference w:id="1"/>
      </w:r>
      <w:r w:rsidRPr="00ED13A0">
        <w:rPr>
          <w:rFonts w:ascii="Garamond" w:hAnsi="Garamond" w:cs="Arial"/>
          <w:b/>
          <w:w w:val="0"/>
          <w:sz w:val="16"/>
          <w:szCs w:val="16"/>
        </w:rPr>
        <w:t xml:space="preserve">). </w:t>
      </w:r>
      <w:r w:rsidRPr="00ED13A0">
        <w:rPr>
          <w:rFonts w:ascii="Garamond" w:hAnsi="Garamond" w:cs="Arial"/>
          <w:b/>
          <w:sz w:val="16"/>
          <w:szCs w:val="16"/>
        </w:rPr>
        <w:t>Riferimento della pubblicazione del pertinente avviso o bando (</w:t>
      </w:r>
      <w:r w:rsidRPr="00ED13A0">
        <w:rPr>
          <w:rStyle w:val="Rimandonotaapidipagina"/>
          <w:rFonts w:ascii="Garamond" w:hAnsi="Garamond" w:cs="Arial"/>
          <w:b/>
          <w:sz w:val="16"/>
          <w:szCs w:val="16"/>
        </w:rPr>
        <w:footnoteReference w:id="2"/>
      </w:r>
      <w:r w:rsidRPr="00ED13A0">
        <w:rPr>
          <w:rFonts w:ascii="Garamond" w:hAnsi="Garamond" w:cs="Arial"/>
          <w:b/>
          <w:sz w:val="16"/>
          <w:szCs w:val="16"/>
        </w:rPr>
        <w:t>)</w:t>
      </w:r>
      <w:r w:rsidR="00B454ED" w:rsidRPr="00ED13A0">
        <w:rPr>
          <w:rFonts w:ascii="Garamond" w:hAnsi="Garamond" w:cs="Arial"/>
          <w:b/>
          <w:sz w:val="16"/>
          <w:szCs w:val="16"/>
        </w:rPr>
        <w:t xml:space="preserve"> </w:t>
      </w:r>
      <w:r w:rsidRPr="00ED13A0">
        <w:rPr>
          <w:rFonts w:ascii="Garamond" w:hAnsi="Garamond" w:cs="Arial"/>
          <w:b/>
          <w:sz w:val="16"/>
          <w:szCs w:val="16"/>
        </w:rPr>
        <w:t xml:space="preserve">nella </w:t>
      </w:r>
      <w:r w:rsidRPr="00ED13A0">
        <w:rPr>
          <w:rFonts w:ascii="Garamond" w:hAnsi="Garamond" w:cs="Arial"/>
          <w:b/>
          <w:i/>
          <w:sz w:val="16"/>
          <w:szCs w:val="16"/>
        </w:rPr>
        <w:t>Gazzetta ufficiale dell'Unione europea</w:t>
      </w:r>
      <w:r w:rsidRPr="00ED13A0">
        <w:rPr>
          <w:rFonts w:ascii="Garamond" w:hAnsi="Garamond" w:cs="Arial"/>
          <w:b/>
          <w:sz w:val="16"/>
          <w:szCs w:val="16"/>
        </w:rPr>
        <w:t>:</w:t>
      </w:r>
    </w:p>
    <w:p w14:paraId="5669DF35" w14:textId="569B4764"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6"/>
          <w:szCs w:val="16"/>
        </w:rPr>
      </w:pPr>
      <w:r w:rsidRPr="00ED13A0">
        <w:rPr>
          <w:rFonts w:ascii="Garamond" w:hAnsi="Garamond" w:cs="Arial"/>
          <w:b/>
          <w:sz w:val="16"/>
          <w:szCs w:val="16"/>
        </w:rPr>
        <w:t>GU UE S numero</w:t>
      </w:r>
      <w:r w:rsidR="00743F86" w:rsidRPr="00ED13A0">
        <w:rPr>
          <w:rFonts w:ascii="Garamond" w:hAnsi="Garamond" w:cs="Arial"/>
          <w:b/>
          <w:sz w:val="16"/>
          <w:szCs w:val="16"/>
        </w:rPr>
        <w:t xml:space="preserve"> ____</w:t>
      </w:r>
      <w:r w:rsidRPr="00ED13A0">
        <w:rPr>
          <w:rFonts w:ascii="Garamond" w:hAnsi="Garamond" w:cs="Arial"/>
          <w:b/>
          <w:sz w:val="16"/>
          <w:szCs w:val="16"/>
        </w:rPr>
        <w:t xml:space="preserve">, data </w:t>
      </w:r>
      <w:r w:rsidR="003E1DBD" w:rsidRPr="00ED13A0">
        <w:rPr>
          <w:rFonts w:ascii="Garamond" w:hAnsi="Garamond" w:cs="Arial"/>
          <w:b/>
          <w:sz w:val="16"/>
          <w:szCs w:val="16"/>
        </w:rPr>
        <w:t>______</w:t>
      </w:r>
      <w:r w:rsidRPr="00ED13A0">
        <w:rPr>
          <w:rFonts w:ascii="Garamond" w:hAnsi="Garamond" w:cs="Arial"/>
          <w:b/>
          <w:sz w:val="16"/>
          <w:szCs w:val="16"/>
        </w:rPr>
        <w:t xml:space="preserve">, </w:t>
      </w:r>
    </w:p>
    <w:p w14:paraId="36A4CF4B" w14:textId="39BD06C5" w:rsidR="00A23B3E" w:rsidRPr="00ED13A0" w:rsidRDefault="003E1DBD">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w w:val="0"/>
          <w:sz w:val="16"/>
          <w:szCs w:val="16"/>
        </w:rPr>
      </w:pPr>
      <w:r w:rsidRPr="00ED13A0">
        <w:rPr>
          <w:rFonts w:ascii="Garamond" w:hAnsi="Garamond" w:cs="Arial"/>
          <w:b/>
          <w:sz w:val="16"/>
          <w:szCs w:val="16"/>
        </w:rPr>
        <w:t>Numero dell'avviso nella GU S: __</w:t>
      </w:r>
    </w:p>
    <w:p w14:paraId="6BB13E52"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6"/>
          <w:szCs w:val="16"/>
        </w:rPr>
      </w:pPr>
      <w:r w:rsidRPr="00ED13A0">
        <w:rPr>
          <w:rFonts w:ascii="Garamond" w:hAnsi="Garamond" w:cs="Arial"/>
          <w:b/>
          <w:w w:val="0"/>
          <w:sz w:val="16"/>
          <w:szCs w:val="16"/>
        </w:rPr>
        <w:t>Se non è pubblicato un avviso di indizione di gara nella GU UE, l'amministrazione aggiudicatrice o l'ente aggiudicatore deve compilare le informazioni in modo da permettere l'individuazione univoca della procedura di appalto:</w:t>
      </w:r>
    </w:p>
    <w:p w14:paraId="5AF50563" w14:textId="1E50672D" w:rsidR="00FB3543" w:rsidRPr="00743511" w:rsidRDefault="00A23B3E" w:rsidP="00743511">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caps/>
          <w:sz w:val="16"/>
          <w:szCs w:val="16"/>
        </w:rPr>
      </w:pPr>
      <w:r w:rsidRPr="00ED13A0">
        <w:rPr>
          <w:rFonts w:ascii="Garamond" w:hAnsi="Garamond" w:cs="Arial"/>
          <w:b/>
          <w:sz w:val="16"/>
          <w:szCs w:val="16"/>
        </w:rPr>
        <w:t xml:space="preserve">Se non sussiste obbligo di pubblicazione di un avviso nella Gazzetta ufficiale dell'Unione europea, fornire altre informazioni in modo da permettere l'individuazione univoca della procedura </w:t>
      </w:r>
      <w:r w:rsidRPr="00ED13A0">
        <w:rPr>
          <w:rFonts w:ascii="Garamond" w:hAnsi="Garamond" w:cs="Arial"/>
          <w:b/>
          <w:w w:val="0"/>
          <w:sz w:val="16"/>
          <w:szCs w:val="16"/>
        </w:rPr>
        <w:t>di appalto</w:t>
      </w:r>
      <w:r w:rsidRPr="00ED13A0">
        <w:rPr>
          <w:rFonts w:ascii="Garamond" w:hAnsi="Garamond" w:cs="Arial"/>
          <w:b/>
          <w:sz w:val="16"/>
          <w:szCs w:val="16"/>
        </w:rPr>
        <w:t xml:space="preserve"> (ad esempio il rimando ad una pubblicazione a livello nazionale): [</w:t>
      </w:r>
      <w:r w:rsidR="00743511">
        <w:rPr>
          <w:rFonts w:ascii="Garamond" w:hAnsi="Garamond" w:cs="Arial"/>
          <w:b/>
          <w:sz w:val="16"/>
          <w:szCs w:val="16"/>
        </w:rPr>
        <w:t>G.U. R.I.  n. 18 del 15/02/2021</w:t>
      </w:r>
    </w:p>
    <w:p w14:paraId="04DC8E12" w14:textId="77777777" w:rsidR="00A23B3E" w:rsidRPr="00ED13A0" w:rsidRDefault="00A23B3E" w:rsidP="00384132">
      <w:pPr>
        <w:pStyle w:val="SectionTitle"/>
        <w:rPr>
          <w:rFonts w:ascii="Garamond" w:hAnsi="Garamond" w:cs="Arial"/>
          <w:w w:val="0"/>
          <w:sz w:val="16"/>
          <w:szCs w:val="16"/>
        </w:rPr>
      </w:pPr>
      <w:r w:rsidRPr="00ED13A0">
        <w:rPr>
          <w:rFonts w:ascii="Garamond" w:hAnsi="Garamond" w:cs="Arial"/>
          <w:b w:val="0"/>
          <w:caps/>
          <w:sz w:val="16"/>
          <w:szCs w:val="16"/>
        </w:rPr>
        <w:t>Informazioni sulla procedura di appalto</w:t>
      </w:r>
    </w:p>
    <w:p w14:paraId="1C42F99F"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color w:val="000000"/>
          <w:sz w:val="16"/>
          <w:szCs w:val="16"/>
        </w:rPr>
      </w:pPr>
      <w:r w:rsidRPr="00ED13A0">
        <w:rPr>
          <w:rFonts w:ascii="Garamond" w:hAnsi="Garamond" w:cs="Arial"/>
          <w:b/>
          <w:color w:val="000000"/>
          <w:w w:val="0"/>
          <w:sz w:val="16"/>
          <w:szCs w:val="16"/>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34CEBE28"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6EFB43" w14:textId="77777777" w:rsidR="00A23B3E" w:rsidRPr="00ED13A0" w:rsidRDefault="00A23B3E">
            <w:pPr>
              <w:rPr>
                <w:rFonts w:ascii="Garamond" w:hAnsi="Garamond"/>
                <w:sz w:val="16"/>
                <w:szCs w:val="16"/>
              </w:rPr>
            </w:pPr>
            <w:r w:rsidRPr="00ED13A0">
              <w:rPr>
                <w:rFonts w:ascii="Garamond" w:hAnsi="Garamond" w:cs="Arial"/>
                <w:b/>
                <w:sz w:val="16"/>
                <w:szCs w:val="16"/>
              </w:rPr>
              <w:t xml:space="preserve">Identità del committente </w:t>
            </w:r>
            <w:r w:rsidRPr="00ED13A0">
              <w:rPr>
                <w:rFonts w:ascii="Garamond" w:hAnsi="Garamond" w:cs="Arial"/>
                <w:sz w:val="16"/>
                <w:szCs w:val="16"/>
              </w:rPr>
              <w:t>(</w:t>
            </w:r>
            <w:r w:rsidRPr="00ED13A0">
              <w:rPr>
                <w:rStyle w:val="Rimandonotaapidipagina"/>
                <w:rFonts w:ascii="Garamond" w:hAnsi="Garamond" w:cs="Arial"/>
                <w:sz w:val="16"/>
                <w:szCs w:val="16"/>
              </w:rPr>
              <w:footnoteReference w:id="3"/>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214131"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6E6E9D4E"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61D7B3"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xml:space="preserve">Nome: </w:t>
            </w:r>
          </w:p>
          <w:p w14:paraId="169CDFB2" w14:textId="77777777" w:rsidR="00A23B3E" w:rsidRPr="00ED13A0" w:rsidRDefault="009F593D">
            <w:pPr>
              <w:rPr>
                <w:rFonts w:ascii="Garamond" w:hAnsi="Garamond"/>
                <w:color w:val="000000"/>
                <w:sz w:val="16"/>
                <w:szCs w:val="16"/>
              </w:rPr>
            </w:pPr>
            <w:r w:rsidRPr="00ED13A0">
              <w:rPr>
                <w:rFonts w:ascii="Garamond" w:hAnsi="Garamond" w:cs="Arial"/>
                <w:color w:val="000000"/>
                <w:sz w:val="16"/>
                <w:szCs w:val="16"/>
              </w:rPr>
              <w:t>Codice fiscale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3E7846" w14:textId="77777777" w:rsidR="00136BD5" w:rsidRPr="00ED13A0" w:rsidRDefault="00136BD5" w:rsidP="00136BD5">
            <w:pPr>
              <w:rPr>
                <w:rFonts w:ascii="Garamond" w:hAnsi="Garamond" w:cs="Arial"/>
                <w:color w:val="000000"/>
                <w:sz w:val="16"/>
                <w:szCs w:val="16"/>
              </w:rPr>
            </w:pPr>
            <w:r w:rsidRPr="00ED13A0">
              <w:rPr>
                <w:rFonts w:ascii="Garamond" w:hAnsi="Garamond" w:cs="Arial"/>
                <w:color w:val="000000"/>
                <w:sz w:val="16"/>
                <w:szCs w:val="16"/>
              </w:rPr>
              <w:t>Società Regionale per la Sanità (SO.RE.SA. SpA)</w:t>
            </w:r>
          </w:p>
          <w:p w14:paraId="4698C948" w14:textId="77777777" w:rsidR="00A23B3E" w:rsidRPr="00ED13A0" w:rsidRDefault="00136BD5" w:rsidP="00136BD5">
            <w:pPr>
              <w:rPr>
                <w:rFonts w:ascii="Garamond" w:hAnsi="Garamond"/>
                <w:color w:val="000000"/>
                <w:sz w:val="16"/>
                <w:szCs w:val="16"/>
              </w:rPr>
            </w:pPr>
            <w:r w:rsidRPr="00ED13A0">
              <w:rPr>
                <w:rFonts w:ascii="Garamond" w:hAnsi="Garamond" w:cs="Arial"/>
                <w:color w:val="000000"/>
                <w:sz w:val="16"/>
                <w:szCs w:val="16"/>
              </w:rPr>
              <w:t>04786681215</w:t>
            </w:r>
          </w:p>
        </w:tc>
      </w:tr>
      <w:tr w:rsidR="00A23B3E" w:rsidRPr="00ED13A0" w14:paraId="2E0FA0B1"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95A47C" w14:textId="77777777" w:rsidR="00A23B3E" w:rsidRPr="00ED13A0" w:rsidRDefault="00A23B3E">
            <w:pPr>
              <w:rPr>
                <w:rFonts w:ascii="Garamond" w:hAnsi="Garamond"/>
                <w:sz w:val="16"/>
                <w:szCs w:val="16"/>
              </w:rPr>
            </w:pPr>
            <w:r w:rsidRPr="00ED13A0">
              <w:rPr>
                <w:rFonts w:ascii="Garamond" w:hAnsi="Garamond" w:cs="Arial"/>
                <w:b/>
                <w:sz w:val="16"/>
                <w:szCs w:val="16"/>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D3F94C"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38E9E122" w14:textId="77777777" w:rsidTr="00BE7C7E">
        <w:trPr>
          <w:trHeight w:val="22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94761A" w14:textId="77777777" w:rsidR="00A23B3E" w:rsidRPr="00ED13A0" w:rsidRDefault="00A23B3E">
            <w:pPr>
              <w:rPr>
                <w:rFonts w:ascii="Garamond" w:hAnsi="Garamond"/>
                <w:sz w:val="16"/>
                <w:szCs w:val="16"/>
              </w:rPr>
            </w:pPr>
            <w:r w:rsidRPr="00ED13A0">
              <w:rPr>
                <w:rFonts w:ascii="Garamond" w:hAnsi="Garamond" w:cs="Arial"/>
                <w:sz w:val="16"/>
                <w:szCs w:val="16"/>
              </w:rPr>
              <w:t>Titolo o breve descrizione dell'appalto (</w:t>
            </w:r>
            <w:r w:rsidRPr="00ED13A0">
              <w:rPr>
                <w:rStyle w:val="Rimandonotaapidipagina"/>
                <w:rFonts w:ascii="Garamond" w:hAnsi="Garamond" w:cs="Arial"/>
                <w:sz w:val="16"/>
                <w:szCs w:val="16"/>
              </w:rPr>
              <w:footnoteReference w:id="4"/>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93CA2B" w14:textId="11875FE7" w:rsidR="00D8232C" w:rsidRDefault="001B7E7B" w:rsidP="00D04EC3">
            <w:pPr>
              <w:spacing w:before="60" w:after="60"/>
              <w:rPr>
                <w:rFonts w:ascii="Garamond" w:hAnsi="Garamond" w:cs="Arial"/>
                <w:sz w:val="16"/>
                <w:szCs w:val="16"/>
              </w:rPr>
            </w:pPr>
            <w:r w:rsidRPr="00ED13A0">
              <w:rPr>
                <w:rFonts w:ascii="Garamond" w:hAnsi="Garamond" w:cs="Arial"/>
                <w:sz w:val="16"/>
                <w:szCs w:val="16"/>
              </w:rPr>
              <w:t xml:space="preserve">Procedura Aperta </w:t>
            </w:r>
            <w:r w:rsidR="00A43C03" w:rsidRPr="00ED13A0">
              <w:rPr>
                <w:rFonts w:ascii="Garamond" w:hAnsi="Garamond" w:cs="Arial"/>
                <w:sz w:val="16"/>
                <w:szCs w:val="16"/>
              </w:rPr>
              <w:t>p</w:t>
            </w:r>
            <w:r w:rsidR="00C935F0" w:rsidRPr="00ED13A0">
              <w:rPr>
                <w:rFonts w:ascii="Garamond" w:hAnsi="Garamond" w:cs="Arial"/>
                <w:sz w:val="16"/>
                <w:szCs w:val="16"/>
              </w:rPr>
              <w:t xml:space="preserve">er </w:t>
            </w:r>
          </w:p>
          <w:p w14:paraId="6B084FCA" w14:textId="63C851A8" w:rsidR="00A23B3E" w:rsidRPr="00B11232" w:rsidRDefault="00A43C03" w:rsidP="00B11232">
            <w:pPr>
              <w:spacing w:before="60" w:after="60"/>
              <w:rPr>
                <w:rFonts w:ascii="Calibri" w:hAnsi="Calibri" w:cs="Calibri"/>
                <w:b/>
                <w:sz w:val="16"/>
                <w:szCs w:val="16"/>
                <w:lang w:bidi="hi-IN"/>
              </w:rPr>
            </w:pPr>
            <w:r w:rsidRPr="00ED13A0">
              <w:rPr>
                <w:rFonts w:ascii="Garamond" w:hAnsi="Garamond" w:cs="Arial"/>
                <w:sz w:val="16"/>
                <w:szCs w:val="16"/>
              </w:rPr>
              <w:t>“</w:t>
            </w:r>
            <w:r w:rsidR="00B11232" w:rsidRPr="00B11232">
              <w:rPr>
                <w:rFonts w:ascii="Calibri" w:hAnsi="Calibri" w:cs="Calibri"/>
                <w:b/>
                <w:sz w:val="16"/>
                <w:szCs w:val="16"/>
                <w:lang w:bidi="hi-IN"/>
              </w:rPr>
              <w:t>PNRR – Missione 6 – Componente 1 – Sezione 1.2.2</w:t>
            </w:r>
            <w:r w:rsidR="00B11232">
              <w:rPr>
                <w:rFonts w:ascii="Calibri" w:hAnsi="Calibri" w:cs="Calibri"/>
                <w:b/>
                <w:sz w:val="16"/>
                <w:szCs w:val="16"/>
                <w:lang w:bidi="hi-IN"/>
              </w:rPr>
              <w:t xml:space="preserve"> </w:t>
            </w:r>
            <w:r w:rsidR="00B11232" w:rsidRPr="00B11232">
              <w:rPr>
                <w:rFonts w:ascii="Calibri" w:hAnsi="Calibri" w:cs="Calibri"/>
                <w:b/>
                <w:sz w:val="16"/>
                <w:szCs w:val="16"/>
                <w:lang w:bidi="hi-IN"/>
              </w:rPr>
              <w:t>Lavori di realizzazione della Centrale Operativa Territoriale (COT) c/o il D.S. di Monteforte Irpino Via Ligniti.</w:t>
            </w:r>
            <w:r w:rsidR="00D04EC3" w:rsidRPr="00ED13A0">
              <w:rPr>
                <w:rFonts w:ascii="Garamond" w:hAnsi="Garamond" w:cs="Arial"/>
                <w:sz w:val="16"/>
                <w:szCs w:val="16"/>
              </w:rPr>
              <w:t>”</w:t>
            </w:r>
          </w:p>
        </w:tc>
      </w:tr>
      <w:tr w:rsidR="00A23B3E" w:rsidRPr="00ED13A0" w14:paraId="1413A8D0"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6EACCA" w14:textId="77777777" w:rsidR="00A23B3E" w:rsidRPr="00ED13A0" w:rsidRDefault="00A23B3E">
            <w:pPr>
              <w:rPr>
                <w:rFonts w:ascii="Garamond" w:hAnsi="Garamond"/>
                <w:sz w:val="16"/>
                <w:szCs w:val="16"/>
              </w:rPr>
            </w:pPr>
            <w:r w:rsidRPr="00ED13A0">
              <w:rPr>
                <w:rFonts w:ascii="Garamond" w:hAnsi="Garamond" w:cs="Arial"/>
                <w:sz w:val="16"/>
                <w:szCs w:val="16"/>
              </w:rPr>
              <w:t>Numero di riferimento attribuito al fascicolo dall'amministrazione aggiudicatrice o ente aggiudicatore (ove esistente) (</w:t>
            </w:r>
            <w:r w:rsidRPr="00ED13A0">
              <w:rPr>
                <w:rStyle w:val="Rimandonotaapidipagina"/>
                <w:rFonts w:ascii="Garamond" w:hAnsi="Garamond" w:cs="Arial"/>
                <w:sz w:val="16"/>
                <w:szCs w:val="16"/>
              </w:rPr>
              <w:footnoteReference w:id="5"/>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D50AFE" w14:textId="77777777" w:rsidR="00A23B3E" w:rsidRPr="00ED13A0" w:rsidRDefault="00A23B3E">
            <w:pPr>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r w:rsidR="00D04EC3" w:rsidRPr="00ED13A0" w14:paraId="5DA687EA"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C38832" w14:textId="6001D32A" w:rsidR="0087572B" w:rsidRDefault="0087572B" w:rsidP="0087572B">
            <w:pPr>
              <w:pStyle w:val="Titolo3"/>
            </w:pPr>
            <w:r>
              <w:lastRenderedPageBreak/>
              <w:t xml:space="preserve">CIG : </w:t>
            </w:r>
            <w:r w:rsidR="0054614E">
              <w:t>_________________</w:t>
            </w:r>
          </w:p>
          <w:p w14:paraId="1DA02483" w14:textId="77777777" w:rsidR="00D04EC3" w:rsidRPr="00ED13A0" w:rsidRDefault="00D04EC3" w:rsidP="0087572B">
            <w:pPr>
              <w:pStyle w:val="Titolo3"/>
              <w:rPr>
                <w:highlight w:val="yellow"/>
              </w:rPr>
            </w:pPr>
          </w:p>
          <w:p w14:paraId="23A5719C" w14:textId="77777777" w:rsidR="00D04EC3" w:rsidRPr="00ED13A0" w:rsidRDefault="00D04EC3" w:rsidP="00D04EC3">
            <w:pPr>
              <w:rPr>
                <w:rFonts w:ascii="Garamond" w:hAnsi="Garamond" w:cs="Arial"/>
                <w:color w:val="000000"/>
                <w:sz w:val="16"/>
                <w:szCs w:val="16"/>
                <w:highlight w:val="yellow"/>
              </w:rPr>
            </w:pPr>
          </w:p>
          <w:p w14:paraId="1D04341B" w14:textId="77777777" w:rsidR="00D04EC3" w:rsidRPr="00ED13A0" w:rsidRDefault="00D04EC3" w:rsidP="00D04EC3">
            <w:pPr>
              <w:rPr>
                <w:rFonts w:ascii="Garamond" w:hAnsi="Garamond" w:cs="Arial"/>
                <w:color w:val="000000"/>
                <w:sz w:val="16"/>
                <w:szCs w:val="16"/>
                <w:highlight w:val="yellow"/>
              </w:rPr>
            </w:pPr>
          </w:p>
          <w:p w14:paraId="7DE4D4A4" w14:textId="5CF57F50" w:rsidR="00D04EC3" w:rsidRPr="00ED13A0" w:rsidRDefault="00D04EC3" w:rsidP="00D04EC3">
            <w:pPr>
              <w:rPr>
                <w:rFonts w:ascii="Garamond" w:hAnsi="Garamond" w:cs="Arial"/>
                <w:color w:val="000000"/>
                <w:sz w:val="16"/>
                <w:szCs w:val="16"/>
                <w:highlight w:val="yellow"/>
              </w:rPr>
            </w:pPr>
          </w:p>
          <w:p w14:paraId="4EBE8114" w14:textId="77777777" w:rsidR="00D04EC3" w:rsidRPr="00ED13A0" w:rsidRDefault="00D04EC3" w:rsidP="00D04EC3">
            <w:pPr>
              <w:rPr>
                <w:rFonts w:ascii="Garamond" w:hAnsi="Garamond" w:cs="Arial"/>
                <w:color w:val="000000"/>
                <w:sz w:val="16"/>
                <w:szCs w:val="16"/>
              </w:rPr>
            </w:pPr>
            <w:r w:rsidRPr="00ED13A0">
              <w:rPr>
                <w:rFonts w:ascii="Garamond" w:hAnsi="Garamond" w:cs="Arial"/>
                <w:color w:val="000000"/>
                <w:sz w:val="16"/>
                <w:szCs w:val="16"/>
              </w:rPr>
              <w:t>CUP (ove previsto)</w:t>
            </w:r>
          </w:p>
          <w:p w14:paraId="7D6AAC83" w14:textId="77777777" w:rsidR="00D04EC3" w:rsidRPr="00ED13A0" w:rsidRDefault="00D04EC3" w:rsidP="00D04EC3">
            <w:pPr>
              <w:rPr>
                <w:rFonts w:ascii="Garamond" w:hAnsi="Garamond"/>
                <w:color w:val="000000"/>
                <w:sz w:val="16"/>
                <w:szCs w:val="16"/>
                <w:highlight w:val="yellow"/>
              </w:rPr>
            </w:pPr>
            <w:r w:rsidRPr="00ED13A0">
              <w:rPr>
                <w:rFonts w:ascii="Garamond" w:hAnsi="Garamond" w:cs="Arial"/>
                <w:color w:val="000000"/>
                <w:sz w:val="16"/>
                <w:szCs w:val="16"/>
              </w:rPr>
              <w:t>Codice progetto (ove l’appalto sia finanziato o cofinanziato con fondi europei)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7530A4" w14:textId="77777777" w:rsidR="0007396C" w:rsidRDefault="0007396C" w:rsidP="0007396C">
            <w:pPr>
              <w:spacing w:before="60" w:after="60"/>
              <w:rPr>
                <w:rFonts w:ascii="Garamond" w:hAnsi="Garamond" w:cs="Arial"/>
                <w:sz w:val="16"/>
                <w:szCs w:val="16"/>
              </w:rPr>
            </w:pPr>
            <w:r w:rsidRPr="00ED13A0">
              <w:rPr>
                <w:rFonts w:ascii="Garamond" w:hAnsi="Garamond" w:cs="Arial"/>
                <w:sz w:val="16"/>
                <w:szCs w:val="16"/>
              </w:rPr>
              <w:t xml:space="preserve">Procedura Aperta per </w:t>
            </w:r>
          </w:p>
          <w:p w14:paraId="58FF8538" w14:textId="4CE4E1BD" w:rsidR="00D04EC3" w:rsidRPr="00B11232" w:rsidRDefault="0007396C" w:rsidP="00B11232">
            <w:pPr>
              <w:jc w:val="both"/>
              <w:rPr>
                <w:rFonts w:ascii="Calibri" w:hAnsi="Calibri" w:cs="Calibri"/>
                <w:b/>
                <w:sz w:val="16"/>
                <w:szCs w:val="16"/>
                <w:lang w:bidi="hi-IN"/>
              </w:rPr>
            </w:pPr>
            <w:r w:rsidRPr="00ED13A0">
              <w:rPr>
                <w:rFonts w:ascii="Garamond" w:hAnsi="Garamond" w:cs="Arial"/>
                <w:sz w:val="16"/>
                <w:szCs w:val="16"/>
              </w:rPr>
              <w:t>“</w:t>
            </w:r>
            <w:r w:rsidR="00B11232" w:rsidRPr="00B11232">
              <w:rPr>
                <w:rFonts w:ascii="Calibri" w:hAnsi="Calibri" w:cs="Calibri"/>
                <w:b/>
                <w:sz w:val="16"/>
                <w:szCs w:val="16"/>
                <w:lang w:bidi="hi-IN"/>
              </w:rPr>
              <w:t>PNRR – Missione 6 – Componente 1 – Sezione 1.2.2</w:t>
            </w:r>
            <w:r w:rsidR="00B11232">
              <w:rPr>
                <w:rFonts w:ascii="Calibri" w:hAnsi="Calibri" w:cs="Calibri"/>
                <w:b/>
                <w:sz w:val="16"/>
                <w:szCs w:val="16"/>
                <w:lang w:bidi="hi-IN"/>
              </w:rPr>
              <w:t xml:space="preserve"> - </w:t>
            </w:r>
            <w:r w:rsidR="00B11232" w:rsidRPr="00B11232">
              <w:rPr>
                <w:rFonts w:ascii="Calibri" w:hAnsi="Calibri" w:cs="Calibri"/>
                <w:b/>
                <w:sz w:val="16"/>
                <w:szCs w:val="16"/>
                <w:lang w:bidi="hi-IN"/>
              </w:rPr>
              <w:t>Lavori di realizzazione della Centrale Operativa Territoriale (COT) c/o il D.S. di Monteforte Irpino Via Ligniti.</w:t>
            </w:r>
            <w:r w:rsidRPr="00ED13A0">
              <w:rPr>
                <w:rFonts w:ascii="Garamond" w:hAnsi="Garamond" w:cs="Arial"/>
                <w:sz w:val="16"/>
                <w:szCs w:val="16"/>
              </w:rPr>
              <w:t>”</w:t>
            </w:r>
          </w:p>
        </w:tc>
      </w:tr>
    </w:tbl>
    <w:p w14:paraId="58B90AAD"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rFonts w:ascii="Garamond" w:hAnsi="Garamond"/>
          <w:b/>
          <w:sz w:val="16"/>
          <w:szCs w:val="16"/>
        </w:rPr>
      </w:pPr>
      <w:r w:rsidRPr="00ED13A0">
        <w:rPr>
          <w:rFonts w:ascii="Garamond" w:hAnsi="Garamond" w:cs="Arial"/>
          <w:b/>
          <w:sz w:val="16"/>
          <w:szCs w:val="16"/>
        </w:rPr>
        <w:t>Tutte le altre informazioni in tutte le sezioni del DGUE devono essere inserite dall'operatore economico</w:t>
      </w:r>
    </w:p>
    <w:p w14:paraId="4DDB738D" w14:textId="77777777" w:rsidR="00A23B3E" w:rsidRPr="00ED13A0" w:rsidRDefault="00A23B3E" w:rsidP="00FB3543">
      <w:pPr>
        <w:pStyle w:val="ChapterTitle"/>
        <w:pageBreakBefore/>
        <w:rPr>
          <w:rFonts w:ascii="Garamond" w:hAnsi="Garamond" w:cs="Arial"/>
          <w:b w:val="0"/>
          <w:caps/>
          <w:sz w:val="16"/>
          <w:szCs w:val="16"/>
        </w:rPr>
      </w:pPr>
      <w:r w:rsidRPr="00ED13A0">
        <w:rPr>
          <w:rFonts w:ascii="Garamond" w:hAnsi="Garamond"/>
          <w:sz w:val="16"/>
          <w:szCs w:val="16"/>
        </w:rPr>
        <w:lastRenderedPageBreak/>
        <w:t>Parte II: Informazioni sull'operatore economico</w:t>
      </w:r>
    </w:p>
    <w:p w14:paraId="76ECC6DB" w14:textId="77777777" w:rsidR="00A23B3E" w:rsidRPr="00ED13A0" w:rsidRDefault="00A23B3E" w:rsidP="00FB3543">
      <w:pPr>
        <w:pStyle w:val="SectionTitle"/>
        <w:rPr>
          <w:rFonts w:ascii="Garamond" w:hAnsi="Garamond" w:cs="Arial"/>
          <w:sz w:val="16"/>
          <w:szCs w:val="16"/>
        </w:rPr>
      </w:pPr>
      <w:r w:rsidRPr="00ED13A0">
        <w:rPr>
          <w:rFonts w:ascii="Garamond" w:hAnsi="Garamond"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115"/>
        <w:gridCol w:w="3867"/>
      </w:tblGrid>
      <w:tr w:rsidR="00A23B3E" w:rsidRPr="00ED13A0" w14:paraId="26B352B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495A934" w14:textId="77777777" w:rsidR="00A23B3E" w:rsidRPr="00ED13A0" w:rsidRDefault="00A23B3E">
            <w:pPr>
              <w:rPr>
                <w:rFonts w:ascii="Garamond" w:hAnsi="Garamond"/>
                <w:sz w:val="16"/>
                <w:szCs w:val="16"/>
              </w:rPr>
            </w:pPr>
            <w:r w:rsidRPr="00ED13A0">
              <w:rPr>
                <w:rFonts w:ascii="Garamond" w:hAnsi="Garamond" w:cs="Arial"/>
                <w:b/>
                <w:sz w:val="16"/>
                <w:szCs w:val="16"/>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C893497"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0EAD04A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78B907" w14:textId="77777777" w:rsidR="00A23B3E" w:rsidRPr="00ED13A0" w:rsidRDefault="00A23B3E">
            <w:pPr>
              <w:pStyle w:val="NumPar1"/>
              <w:ind w:left="850" w:hanging="850"/>
              <w:rPr>
                <w:rFonts w:ascii="Garamond" w:hAnsi="Garamond"/>
                <w:sz w:val="16"/>
                <w:szCs w:val="16"/>
              </w:rPr>
            </w:pPr>
            <w:r w:rsidRPr="00ED13A0">
              <w:rPr>
                <w:rFonts w:ascii="Garamond" w:hAnsi="Garamond" w:cs="Arial"/>
                <w:sz w:val="16"/>
                <w:szCs w:val="16"/>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A5F2220"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r w:rsidR="00A23B3E" w:rsidRPr="00ED13A0" w14:paraId="5C91E2B7"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E97A0FB"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Partita IVA, se applicabile:</w:t>
            </w:r>
          </w:p>
          <w:p w14:paraId="3A0786C4"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xml:space="preserve">Se non è applicabile un numero di partita </w:t>
            </w:r>
            <w:r w:rsidR="009F593D" w:rsidRPr="00ED13A0">
              <w:rPr>
                <w:rFonts w:ascii="Garamond" w:hAnsi="Garamond" w:cs="Arial"/>
                <w:sz w:val="16"/>
                <w:szCs w:val="16"/>
              </w:rPr>
              <w:t xml:space="preserve">IVA indicare un altro numero di </w:t>
            </w:r>
            <w:r w:rsidRPr="00ED13A0">
              <w:rPr>
                <w:rFonts w:ascii="Garamond" w:hAnsi="Garamond" w:cs="Arial"/>
                <w:sz w:val="16"/>
                <w:szCs w:val="16"/>
              </w:rPr>
              <w:t>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DC9CEEA"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p w14:paraId="5213CC4F"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r w:rsidR="00A23B3E" w:rsidRPr="00ED13A0" w14:paraId="6ACCC65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B37586"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B076DC"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p>
        </w:tc>
      </w:tr>
      <w:tr w:rsidR="00A23B3E" w:rsidRPr="00ED13A0" w14:paraId="65F4E755"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CE0D696"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Persone di contatto (</w:t>
            </w:r>
            <w:r w:rsidRPr="00ED13A0">
              <w:rPr>
                <w:rStyle w:val="Rimandonotaapidipagina"/>
                <w:rFonts w:ascii="Garamond" w:hAnsi="Garamond" w:cs="Arial"/>
                <w:color w:val="000000"/>
                <w:sz w:val="16"/>
                <w:szCs w:val="16"/>
              </w:rPr>
              <w:footnoteReference w:id="6"/>
            </w:r>
            <w:r w:rsidRPr="00ED13A0">
              <w:rPr>
                <w:rFonts w:ascii="Garamond" w:hAnsi="Garamond" w:cs="Arial"/>
                <w:color w:val="000000"/>
                <w:sz w:val="16"/>
                <w:szCs w:val="16"/>
              </w:rPr>
              <w:t>):</w:t>
            </w:r>
          </w:p>
          <w:p w14:paraId="37F32F50"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Telefono:</w:t>
            </w:r>
          </w:p>
          <w:p w14:paraId="076AE5DC"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PEC o e-mail:</w:t>
            </w:r>
          </w:p>
          <w:p w14:paraId="2B00DB93" w14:textId="77777777" w:rsidR="00A23B3E" w:rsidRPr="00ED13A0" w:rsidRDefault="00A23B3E">
            <w:pPr>
              <w:pStyle w:val="Text1"/>
              <w:ind w:left="0"/>
              <w:rPr>
                <w:rFonts w:ascii="Garamond" w:hAnsi="Garamond"/>
                <w:color w:val="000000"/>
                <w:sz w:val="16"/>
                <w:szCs w:val="16"/>
              </w:rPr>
            </w:pPr>
            <w:r w:rsidRPr="00ED13A0">
              <w:rPr>
                <w:rFonts w:ascii="Garamond" w:hAnsi="Garamond" w:cs="Arial"/>
                <w:color w:val="000000"/>
                <w:sz w:val="16"/>
                <w:szCs w:val="16"/>
              </w:rPr>
              <w:t>(indirizzo Internet o sito web) (</w:t>
            </w:r>
            <w:r w:rsidRPr="00ED13A0">
              <w:rPr>
                <w:rFonts w:ascii="Garamond" w:hAnsi="Garamond" w:cs="Arial"/>
                <w:i/>
                <w:color w:val="000000"/>
                <w:sz w:val="16"/>
                <w:szCs w:val="16"/>
              </w:rPr>
              <w:t>ove esistente</w:t>
            </w:r>
            <w:r w:rsidRPr="00ED13A0">
              <w:rPr>
                <w:rFonts w:ascii="Garamond" w:hAnsi="Garamond" w:cs="Arial"/>
                <w:color w:val="000000"/>
                <w:sz w:val="16"/>
                <w:szCs w:val="16"/>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AF46826"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p>
          <w:p w14:paraId="6D4C5A29"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p>
          <w:p w14:paraId="252BC75D"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p>
          <w:p w14:paraId="1B8C06FD"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p>
        </w:tc>
      </w:tr>
      <w:tr w:rsidR="00A23B3E" w:rsidRPr="00ED13A0" w14:paraId="27A4685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5B9665"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A59DD2"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3CAD5CC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942BBF9" w14:textId="77777777" w:rsidR="00A23B3E" w:rsidRPr="00ED13A0" w:rsidRDefault="00A23B3E" w:rsidP="00A30CBB">
            <w:pPr>
              <w:pStyle w:val="Text1"/>
              <w:ind w:left="0"/>
              <w:jc w:val="both"/>
              <w:rPr>
                <w:rFonts w:ascii="Garamond" w:hAnsi="Garamond" w:cs="Arial"/>
                <w:sz w:val="16"/>
                <w:szCs w:val="16"/>
              </w:rPr>
            </w:pPr>
            <w:r w:rsidRPr="00ED13A0">
              <w:rPr>
                <w:rFonts w:ascii="Garamond" w:hAnsi="Garamond" w:cs="Arial"/>
                <w:sz w:val="16"/>
                <w:szCs w:val="16"/>
              </w:rPr>
              <w:t>L'operatore economico è una microimpresa, oppure un'impresa piccola o media (</w:t>
            </w:r>
            <w:r w:rsidRPr="00ED13A0">
              <w:rPr>
                <w:rStyle w:val="Rimandonotaapidipagina"/>
                <w:rFonts w:ascii="Garamond" w:hAnsi="Garamond" w:cs="Arial"/>
                <w:sz w:val="16"/>
                <w:szCs w:val="16"/>
              </w:rPr>
              <w:footnoteReference w:id="7"/>
            </w:r>
            <w:r w:rsidRPr="00ED13A0">
              <w:rPr>
                <w:rFonts w:ascii="Garamond" w:hAnsi="Garamond" w:cs="Arial"/>
                <w:sz w:val="16"/>
                <w:szCs w:val="16"/>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8558D2"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 Sì [ ] No</w:t>
            </w:r>
          </w:p>
        </w:tc>
      </w:tr>
      <w:tr w:rsidR="00A23B3E" w:rsidRPr="00ED13A0" w14:paraId="24E8D5B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CD6575" w14:textId="2092306D" w:rsidR="00A23B3E" w:rsidRPr="00ED13A0" w:rsidRDefault="00A23B3E" w:rsidP="00A30CBB">
            <w:pPr>
              <w:pStyle w:val="Text1"/>
              <w:spacing w:after="0"/>
              <w:ind w:left="0"/>
              <w:jc w:val="both"/>
              <w:rPr>
                <w:rFonts w:ascii="Garamond" w:hAnsi="Garamond" w:cs="Arial"/>
                <w:b/>
                <w:color w:val="000000"/>
                <w:sz w:val="16"/>
                <w:szCs w:val="16"/>
              </w:rPr>
            </w:pPr>
            <w:r w:rsidRPr="00ED13A0">
              <w:rPr>
                <w:rFonts w:ascii="Garamond" w:hAnsi="Garamond" w:cs="Arial"/>
                <w:b/>
                <w:color w:val="000000"/>
                <w:sz w:val="16"/>
                <w:szCs w:val="16"/>
              </w:rPr>
              <w:t xml:space="preserve">Solo se l'appalto è riservato </w:t>
            </w:r>
            <w:r w:rsidRPr="00ED13A0">
              <w:rPr>
                <w:rFonts w:ascii="Garamond" w:hAnsi="Garamond" w:cs="Arial"/>
                <w:color w:val="000000"/>
                <w:sz w:val="16"/>
                <w:szCs w:val="16"/>
              </w:rPr>
              <w:t>(</w:t>
            </w:r>
            <w:r w:rsidRPr="00ED13A0">
              <w:rPr>
                <w:rStyle w:val="Rimandonotaapidipagina"/>
                <w:rFonts w:ascii="Garamond" w:hAnsi="Garamond" w:cs="Arial"/>
                <w:color w:val="000000"/>
                <w:sz w:val="16"/>
                <w:szCs w:val="16"/>
              </w:rPr>
              <w:footnoteReference w:id="8"/>
            </w:r>
            <w:r w:rsidRPr="00ED13A0">
              <w:rPr>
                <w:rFonts w:ascii="Garamond" w:hAnsi="Garamond" w:cs="Arial"/>
                <w:color w:val="000000"/>
                <w:sz w:val="16"/>
                <w:szCs w:val="16"/>
              </w:rPr>
              <w:t>)</w:t>
            </w:r>
            <w:r w:rsidRPr="00ED13A0">
              <w:rPr>
                <w:rFonts w:ascii="Garamond" w:hAnsi="Garamond" w:cs="Arial"/>
                <w:b/>
                <w:color w:val="000000"/>
                <w:sz w:val="16"/>
                <w:szCs w:val="16"/>
              </w:rPr>
              <w:t xml:space="preserve">: </w:t>
            </w:r>
            <w:r w:rsidRPr="00ED13A0">
              <w:rPr>
                <w:rFonts w:ascii="Garamond" w:hAnsi="Garamond" w:cs="Arial"/>
                <w:color w:val="000000"/>
                <w:sz w:val="16"/>
                <w:szCs w:val="16"/>
              </w:rPr>
              <w:t>l'operatore economico</w:t>
            </w:r>
            <w:r w:rsidR="0067562B" w:rsidRPr="00ED13A0">
              <w:rPr>
                <w:rFonts w:ascii="Garamond" w:hAnsi="Garamond" w:cs="Arial"/>
                <w:color w:val="000000"/>
                <w:sz w:val="16"/>
                <w:szCs w:val="16"/>
              </w:rPr>
              <w:t xml:space="preserve"> è un laboratorio protetto, un'</w:t>
            </w:r>
            <w:r w:rsidRPr="00ED13A0">
              <w:rPr>
                <w:rFonts w:ascii="Garamond" w:hAnsi="Garamond" w:cs="Arial"/>
                <w:color w:val="000000"/>
                <w:sz w:val="16"/>
                <w:szCs w:val="16"/>
              </w:rPr>
              <w:t>"impresa sociale" (</w:t>
            </w:r>
            <w:r w:rsidRPr="00ED13A0">
              <w:rPr>
                <w:rStyle w:val="Rimandonotaapidipagina"/>
                <w:rFonts w:ascii="Garamond" w:hAnsi="Garamond" w:cs="Arial"/>
                <w:color w:val="000000"/>
                <w:sz w:val="16"/>
                <w:szCs w:val="16"/>
              </w:rPr>
              <w:footnoteReference w:id="9"/>
            </w:r>
            <w:r w:rsidRPr="00ED13A0">
              <w:rPr>
                <w:rFonts w:ascii="Garamond" w:hAnsi="Garamond" w:cs="Arial"/>
                <w:color w:val="000000"/>
                <w:sz w:val="16"/>
                <w:szCs w:val="16"/>
              </w:rPr>
              <w:t>) o provvede all'esecuzione del contratto nel contesto di programmi di lavoro protetti (articolo 112 del Codice)?</w:t>
            </w:r>
          </w:p>
          <w:p w14:paraId="41B29585" w14:textId="77777777" w:rsidR="00A23B3E" w:rsidRPr="00ED13A0" w:rsidRDefault="00A23B3E">
            <w:pPr>
              <w:pStyle w:val="Text1"/>
              <w:spacing w:before="0" w:after="0"/>
              <w:ind w:left="0"/>
              <w:rPr>
                <w:rFonts w:ascii="Garamond" w:hAnsi="Garamond" w:cs="Arial"/>
                <w:b/>
                <w:color w:val="000000"/>
                <w:sz w:val="16"/>
                <w:szCs w:val="16"/>
              </w:rPr>
            </w:pPr>
          </w:p>
          <w:p w14:paraId="7B1EE542"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b/>
                <w:color w:val="000000"/>
                <w:sz w:val="16"/>
                <w:szCs w:val="16"/>
              </w:rPr>
              <w:t>In caso affermativo,</w:t>
            </w:r>
          </w:p>
          <w:p w14:paraId="6B4DFBED" w14:textId="77777777" w:rsidR="00A23B3E" w:rsidRPr="00ED13A0" w:rsidRDefault="00A23B3E">
            <w:pPr>
              <w:pStyle w:val="Text1"/>
              <w:spacing w:before="0" w:after="0"/>
              <w:ind w:left="0"/>
              <w:rPr>
                <w:rFonts w:ascii="Garamond" w:hAnsi="Garamond" w:cs="Arial"/>
                <w:color w:val="000000"/>
                <w:sz w:val="16"/>
                <w:szCs w:val="16"/>
              </w:rPr>
            </w:pPr>
          </w:p>
          <w:p w14:paraId="29C6A31E" w14:textId="77777777" w:rsidR="00A23B3E" w:rsidRPr="00ED13A0" w:rsidRDefault="00A23B3E" w:rsidP="00A30CBB">
            <w:pPr>
              <w:pStyle w:val="Text1"/>
              <w:spacing w:before="0" w:after="0"/>
              <w:ind w:left="0"/>
              <w:jc w:val="both"/>
              <w:rPr>
                <w:rFonts w:ascii="Garamond" w:hAnsi="Garamond" w:cs="Arial"/>
                <w:color w:val="000000"/>
                <w:sz w:val="16"/>
                <w:szCs w:val="16"/>
              </w:rPr>
            </w:pPr>
            <w:r w:rsidRPr="00ED13A0">
              <w:rPr>
                <w:rFonts w:ascii="Garamond" w:hAnsi="Garamond" w:cs="Arial"/>
                <w:color w:val="000000"/>
                <w:sz w:val="16"/>
                <w:szCs w:val="16"/>
              </w:rPr>
              <w:t>qual è la percentuale corrispondente di lavoratori con disabilità o svantaggiati?</w:t>
            </w:r>
          </w:p>
          <w:p w14:paraId="446C7EA7" w14:textId="77777777" w:rsidR="00A23B3E" w:rsidRPr="00ED13A0" w:rsidRDefault="00A23B3E" w:rsidP="00A30CBB">
            <w:pPr>
              <w:pStyle w:val="Text1"/>
              <w:ind w:left="0"/>
              <w:jc w:val="both"/>
              <w:rPr>
                <w:rFonts w:ascii="Garamond" w:hAnsi="Garamond" w:cs="Arial"/>
                <w:color w:val="000000"/>
                <w:sz w:val="16"/>
                <w:szCs w:val="16"/>
              </w:rPr>
            </w:pPr>
            <w:r w:rsidRPr="00ED13A0">
              <w:rPr>
                <w:rFonts w:ascii="Garamond" w:hAnsi="Garamond" w:cs="Arial"/>
                <w:color w:val="000000"/>
                <w:sz w:val="16"/>
                <w:szCs w:val="16"/>
              </w:rPr>
              <w:t>Se richiesto, specificare a quale o quali categorie di lavoratori con disabilità o svantaggiati apparte</w:t>
            </w:r>
            <w:r w:rsidR="00FB3543" w:rsidRPr="00ED13A0">
              <w:rPr>
                <w:rFonts w:ascii="Garamond" w:hAnsi="Garamond" w:cs="Arial"/>
                <w:color w:val="000000"/>
                <w:sz w:val="16"/>
                <w:szCs w:val="16"/>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143B4D2" w14:textId="77777777" w:rsidR="00A23B3E" w:rsidRPr="00ED13A0" w:rsidRDefault="00A23B3E">
            <w:pPr>
              <w:pStyle w:val="Text1"/>
              <w:spacing w:after="0"/>
              <w:ind w:left="0"/>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p>
          <w:p w14:paraId="6D7CA232" w14:textId="77777777" w:rsidR="00A23B3E" w:rsidRPr="00ED13A0" w:rsidRDefault="00A23B3E">
            <w:pPr>
              <w:pStyle w:val="Text1"/>
              <w:spacing w:before="0" w:after="0"/>
              <w:ind w:left="0"/>
              <w:rPr>
                <w:rFonts w:ascii="Garamond" w:hAnsi="Garamond" w:cs="Arial"/>
                <w:sz w:val="16"/>
                <w:szCs w:val="16"/>
              </w:rPr>
            </w:pPr>
          </w:p>
          <w:p w14:paraId="6167440F" w14:textId="77777777" w:rsidR="00A23B3E" w:rsidRPr="00ED13A0" w:rsidRDefault="00A23B3E">
            <w:pPr>
              <w:pStyle w:val="Text1"/>
              <w:spacing w:before="0" w:after="0"/>
              <w:ind w:left="0"/>
              <w:rPr>
                <w:rFonts w:ascii="Garamond" w:hAnsi="Garamond" w:cs="Arial"/>
                <w:sz w:val="16"/>
                <w:szCs w:val="16"/>
              </w:rPr>
            </w:pPr>
          </w:p>
          <w:p w14:paraId="51AAE2DE" w14:textId="77777777" w:rsidR="00A23B3E" w:rsidRPr="00ED13A0" w:rsidRDefault="00A23B3E">
            <w:pPr>
              <w:pStyle w:val="Text1"/>
              <w:spacing w:before="0" w:after="0"/>
              <w:ind w:left="0"/>
              <w:rPr>
                <w:rFonts w:ascii="Garamond" w:hAnsi="Garamond" w:cs="Arial"/>
                <w:sz w:val="16"/>
                <w:szCs w:val="16"/>
              </w:rPr>
            </w:pPr>
          </w:p>
          <w:p w14:paraId="23CE3C50" w14:textId="77777777" w:rsidR="00A23B3E" w:rsidRPr="00ED13A0" w:rsidRDefault="00A23B3E">
            <w:pPr>
              <w:pStyle w:val="Text1"/>
              <w:spacing w:before="0" w:after="0"/>
              <w:ind w:left="0"/>
              <w:rPr>
                <w:rFonts w:ascii="Garamond" w:hAnsi="Garamond" w:cs="Arial"/>
                <w:sz w:val="16"/>
                <w:szCs w:val="16"/>
              </w:rPr>
            </w:pPr>
          </w:p>
          <w:p w14:paraId="39EC7E7D" w14:textId="77777777" w:rsidR="00A23B3E" w:rsidRPr="00ED13A0" w:rsidRDefault="00A23B3E">
            <w:pPr>
              <w:pStyle w:val="Text1"/>
              <w:spacing w:before="0" w:after="0"/>
              <w:ind w:left="0"/>
              <w:rPr>
                <w:rFonts w:ascii="Garamond" w:hAnsi="Garamond" w:cs="Arial"/>
                <w:sz w:val="16"/>
                <w:szCs w:val="16"/>
              </w:rPr>
            </w:pPr>
            <w:r w:rsidRPr="00ED13A0">
              <w:rPr>
                <w:rFonts w:ascii="Garamond" w:hAnsi="Garamond" w:cs="Arial"/>
                <w:sz w:val="16"/>
                <w:szCs w:val="16"/>
              </w:rPr>
              <w:t>[……………]</w:t>
            </w:r>
          </w:p>
          <w:p w14:paraId="40BD4871" w14:textId="77777777" w:rsidR="00A23B3E" w:rsidRPr="00ED13A0" w:rsidRDefault="00A23B3E">
            <w:pPr>
              <w:pStyle w:val="Text1"/>
              <w:spacing w:before="0" w:after="0"/>
              <w:ind w:left="0"/>
              <w:rPr>
                <w:rFonts w:ascii="Garamond" w:hAnsi="Garamond" w:cs="Arial"/>
                <w:sz w:val="16"/>
                <w:szCs w:val="16"/>
              </w:rPr>
            </w:pPr>
          </w:p>
          <w:p w14:paraId="3890F862" w14:textId="77777777" w:rsidR="00A23B3E" w:rsidRPr="00ED13A0" w:rsidRDefault="00A23B3E">
            <w:pPr>
              <w:pStyle w:val="Text1"/>
              <w:spacing w:before="0" w:after="0"/>
              <w:ind w:left="0"/>
              <w:rPr>
                <w:rFonts w:ascii="Garamond" w:hAnsi="Garamond" w:cs="Arial"/>
                <w:sz w:val="16"/>
                <w:szCs w:val="16"/>
              </w:rPr>
            </w:pPr>
          </w:p>
          <w:p w14:paraId="2C959F92" w14:textId="77777777" w:rsidR="00A23B3E" w:rsidRPr="00ED13A0" w:rsidRDefault="00A23B3E">
            <w:pPr>
              <w:pStyle w:val="Text1"/>
              <w:spacing w:before="0" w:after="0"/>
              <w:ind w:left="0"/>
              <w:rPr>
                <w:rFonts w:ascii="Garamond" w:hAnsi="Garamond" w:cs="Arial"/>
                <w:sz w:val="16"/>
                <w:szCs w:val="16"/>
              </w:rPr>
            </w:pPr>
          </w:p>
          <w:p w14:paraId="031760F6" w14:textId="77777777" w:rsidR="00A23B3E" w:rsidRPr="00ED13A0" w:rsidRDefault="00A23B3E">
            <w:pPr>
              <w:pStyle w:val="Text1"/>
              <w:spacing w:before="0" w:after="0"/>
              <w:ind w:left="0"/>
              <w:rPr>
                <w:rFonts w:ascii="Garamond" w:hAnsi="Garamond" w:cs="Arial"/>
                <w:sz w:val="16"/>
                <w:szCs w:val="16"/>
              </w:rPr>
            </w:pPr>
            <w:r w:rsidRPr="00ED13A0">
              <w:rPr>
                <w:rFonts w:ascii="Garamond" w:hAnsi="Garamond" w:cs="Arial"/>
                <w:sz w:val="16"/>
                <w:szCs w:val="16"/>
              </w:rPr>
              <w:t>[…………....]</w:t>
            </w:r>
          </w:p>
          <w:p w14:paraId="32EF6455" w14:textId="77777777" w:rsidR="00A23B3E" w:rsidRPr="00ED13A0" w:rsidRDefault="00A23B3E">
            <w:pPr>
              <w:pStyle w:val="Text1"/>
              <w:spacing w:before="0" w:after="0"/>
              <w:ind w:left="0"/>
              <w:rPr>
                <w:rFonts w:ascii="Garamond" w:hAnsi="Garamond" w:cs="Arial"/>
                <w:sz w:val="16"/>
                <w:szCs w:val="16"/>
              </w:rPr>
            </w:pPr>
          </w:p>
        </w:tc>
      </w:tr>
      <w:tr w:rsidR="00A23B3E" w:rsidRPr="00ED13A0" w14:paraId="22423A8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5CA1BC" w14:textId="77777777" w:rsidR="00A23B3E" w:rsidRPr="00ED13A0" w:rsidRDefault="00A23B3E" w:rsidP="00FB3543">
            <w:pPr>
              <w:pStyle w:val="Text1"/>
              <w:ind w:left="0"/>
              <w:jc w:val="both"/>
              <w:rPr>
                <w:rFonts w:ascii="Garamond" w:hAnsi="Garamond" w:cs="Arial"/>
                <w:b/>
                <w:color w:val="000000"/>
                <w:sz w:val="16"/>
                <w:szCs w:val="16"/>
              </w:rPr>
            </w:pPr>
            <w:r w:rsidRPr="00ED13A0">
              <w:rPr>
                <w:rFonts w:ascii="Garamond" w:hAnsi="Garamond" w:cs="Arial"/>
                <w:color w:val="000000"/>
                <w:sz w:val="16"/>
                <w:szCs w:val="16"/>
              </w:rPr>
              <w:t>Se pertinente: l'operatore economico è iscr</w:t>
            </w:r>
            <w:r w:rsidR="00A01340" w:rsidRPr="00ED13A0">
              <w:rPr>
                <w:rFonts w:ascii="Garamond" w:hAnsi="Garamond" w:cs="Arial"/>
                <w:color w:val="000000"/>
                <w:sz w:val="16"/>
                <w:szCs w:val="16"/>
              </w:rPr>
              <w:t xml:space="preserve">itto in un elenco ufficiale di </w:t>
            </w:r>
            <w:r w:rsidRPr="00ED13A0">
              <w:rPr>
                <w:rFonts w:ascii="Garamond" w:eastAsia="Times New Roman" w:hAnsi="Garamond" w:cs="Arial"/>
                <w:bCs/>
                <w:color w:val="000000"/>
                <w:sz w:val="16"/>
                <w:szCs w:val="16"/>
              </w:rPr>
              <w:t>imprenditori, fornitori, o prestatori di servizi o possiede una certificazione rilasciata da organismi accreditati, ai sensi dell’articolo 90 del Codice</w:t>
            </w:r>
            <w:r w:rsidRPr="00ED13A0">
              <w:rPr>
                <w:rFonts w:ascii="Garamond" w:hAnsi="Garamond" w:cs="Arial"/>
                <w:color w:val="000000"/>
                <w:sz w:val="16"/>
                <w:szCs w:val="16"/>
              </w:rPr>
              <w:t>?</w:t>
            </w:r>
          </w:p>
          <w:p w14:paraId="63B55641" w14:textId="77777777" w:rsidR="00A23B3E" w:rsidRPr="00ED13A0" w:rsidRDefault="00A23B3E">
            <w:pPr>
              <w:pStyle w:val="Text1"/>
              <w:spacing w:after="0"/>
              <w:ind w:left="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w:t>
            </w:r>
          </w:p>
          <w:p w14:paraId="3EBAD4DA" w14:textId="77777777" w:rsidR="00A23B3E" w:rsidRPr="00ED13A0" w:rsidRDefault="00A23B3E">
            <w:pPr>
              <w:pStyle w:val="Text1"/>
              <w:spacing w:before="0" w:after="0"/>
              <w:ind w:left="0"/>
              <w:rPr>
                <w:rFonts w:ascii="Garamond" w:hAnsi="Garamond" w:cs="Arial"/>
                <w:color w:val="000000"/>
                <w:sz w:val="16"/>
                <w:szCs w:val="16"/>
              </w:rPr>
            </w:pPr>
          </w:p>
          <w:p w14:paraId="208495D9" w14:textId="77777777" w:rsidR="00A23B3E" w:rsidRPr="00ED13A0" w:rsidRDefault="00A23B3E" w:rsidP="00A30CBB">
            <w:pPr>
              <w:pStyle w:val="Text1"/>
              <w:spacing w:before="0" w:after="0"/>
              <w:ind w:left="0"/>
              <w:jc w:val="both"/>
              <w:rPr>
                <w:rFonts w:ascii="Garamond" w:hAnsi="Garamond" w:cs="Arial"/>
                <w:color w:val="000000"/>
                <w:sz w:val="16"/>
                <w:szCs w:val="16"/>
              </w:rPr>
            </w:pPr>
            <w:r w:rsidRPr="00ED13A0">
              <w:rPr>
                <w:rFonts w:ascii="Garamond" w:hAnsi="Garamond" w:cs="Arial"/>
                <w:b/>
                <w:color w:val="000000"/>
                <w:sz w:val="16"/>
                <w:szCs w:val="16"/>
              </w:rPr>
              <w:t>Rispondere compilando le altre parti di questa sezione, la sezione B e, ove pertinente, la sezione C della presente parte, la parte III, la</w:t>
            </w:r>
            <w:r w:rsidR="00B454ED" w:rsidRPr="00ED13A0">
              <w:rPr>
                <w:rFonts w:ascii="Garamond" w:hAnsi="Garamond" w:cs="Arial"/>
                <w:b/>
                <w:color w:val="000000"/>
                <w:sz w:val="16"/>
                <w:szCs w:val="16"/>
              </w:rPr>
              <w:t xml:space="preserve"> </w:t>
            </w:r>
            <w:r w:rsidRPr="00ED13A0">
              <w:rPr>
                <w:rFonts w:ascii="Garamond" w:hAnsi="Garamond" w:cs="Arial"/>
                <w:b/>
                <w:color w:val="000000"/>
                <w:sz w:val="16"/>
                <w:szCs w:val="16"/>
              </w:rPr>
              <w:t>parte V se applicabile, e in ogni caso compilare e firmare la parte VI.</w:t>
            </w:r>
          </w:p>
          <w:p w14:paraId="197579D4" w14:textId="77777777" w:rsidR="00A23B3E" w:rsidRPr="00ED13A0" w:rsidRDefault="00A23B3E">
            <w:pPr>
              <w:pStyle w:val="Text1"/>
              <w:spacing w:before="0" w:after="0"/>
              <w:ind w:left="0"/>
              <w:rPr>
                <w:rFonts w:ascii="Garamond" w:hAnsi="Garamond" w:cs="Arial"/>
                <w:color w:val="000000"/>
                <w:sz w:val="16"/>
                <w:szCs w:val="16"/>
              </w:rPr>
            </w:pPr>
          </w:p>
          <w:p w14:paraId="4ACF853E" w14:textId="77777777" w:rsidR="00A23B3E" w:rsidRPr="00ED13A0" w:rsidRDefault="00A23B3E">
            <w:pPr>
              <w:pStyle w:val="Text1"/>
              <w:numPr>
                <w:ilvl w:val="0"/>
                <w:numId w:val="11"/>
              </w:numPr>
              <w:spacing w:before="0" w:after="0"/>
              <w:ind w:left="284" w:hanging="284"/>
              <w:rPr>
                <w:rFonts w:ascii="Garamond" w:hAnsi="Garamond" w:cs="Arial"/>
                <w:i/>
                <w:color w:val="000000"/>
                <w:sz w:val="16"/>
                <w:szCs w:val="16"/>
              </w:rPr>
            </w:pPr>
            <w:r w:rsidRPr="00ED13A0">
              <w:rPr>
                <w:rFonts w:ascii="Garamond" w:hAnsi="Garamond" w:cs="Arial"/>
                <w:color w:val="000000"/>
                <w:sz w:val="16"/>
                <w:szCs w:val="16"/>
              </w:rPr>
              <w:t xml:space="preserve">Indicare la denominazione dell'elenco o del certificato e, se pertinente, il pertinente numero di iscrizione o della certificazione </w:t>
            </w:r>
          </w:p>
          <w:p w14:paraId="16378374" w14:textId="77777777" w:rsidR="00A23B3E" w:rsidRPr="00ED13A0" w:rsidRDefault="00A23B3E">
            <w:pPr>
              <w:pStyle w:val="Text1"/>
              <w:spacing w:before="0" w:after="0"/>
              <w:ind w:left="720"/>
              <w:rPr>
                <w:rFonts w:ascii="Garamond" w:hAnsi="Garamond" w:cs="Arial"/>
                <w:i/>
                <w:color w:val="000000"/>
                <w:sz w:val="16"/>
                <w:szCs w:val="16"/>
              </w:rPr>
            </w:pPr>
          </w:p>
          <w:p w14:paraId="6ABAAA24" w14:textId="77777777" w:rsidR="001F35A9" w:rsidRPr="00ED13A0" w:rsidRDefault="001F35A9">
            <w:pPr>
              <w:pStyle w:val="Text1"/>
              <w:spacing w:before="0" w:after="0"/>
              <w:ind w:left="720"/>
              <w:rPr>
                <w:rFonts w:ascii="Garamond" w:hAnsi="Garamond" w:cs="Arial"/>
                <w:i/>
                <w:color w:val="000000"/>
                <w:sz w:val="16"/>
                <w:szCs w:val="16"/>
              </w:rPr>
            </w:pPr>
          </w:p>
          <w:p w14:paraId="161E1F57" w14:textId="77777777" w:rsidR="00A23B3E" w:rsidRPr="00ED13A0" w:rsidRDefault="00A23B3E">
            <w:pPr>
              <w:pStyle w:val="Text1"/>
              <w:spacing w:before="0" w:after="0"/>
              <w:ind w:left="284" w:hanging="284"/>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Se il certificato di iscrizione o la certificazione è disponibile elettronicamente, indicare:</w:t>
            </w:r>
          </w:p>
          <w:p w14:paraId="1CA5148A" w14:textId="77777777" w:rsidR="00A23B3E" w:rsidRPr="00ED13A0" w:rsidRDefault="00A23B3E">
            <w:pPr>
              <w:pStyle w:val="Text1"/>
              <w:spacing w:before="0" w:after="0"/>
              <w:ind w:left="284" w:hanging="284"/>
              <w:rPr>
                <w:rFonts w:ascii="Garamond" w:hAnsi="Garamond" w:cs="Arial"/>
                <w:color w:val="000000"/>
                <w:sz w:val="16"/>
                <w:szCs w:val="16"/>
              </w:rPr>
            </w:pPr>
          </w:p>
          <w:p w14:paraId="0411B400" w14:textId="77777777" w:rsidR="00A23B3E" w:rsidRPr="00ED13A0" w:rsidRDefault="00A23B3E">
            <w:pPr>
              <w:pStyle w:val="Text1"/>
              <w:spacing w:before="0" w:after="0"/>
              <w:ind w:left="284" w:hanging="284"/>
              <w:rPr>
                <w:rFonts w:ascii="Garamond" w:hAnsi="Garamond" w:cs="Arial"/>
                <w:color w:val="000000"/>
                <w:sz w:val="16"/>
                <w:szCs w:val="16"/>
              </w:rPr>
            </w:pPr>
          </w:p>
          <w:p w14:paraId="36330A84" w14:textId="77777777" w:rsidR="00A23B3E" w:rsidRPr="00ED13A0" w:rsidRDefault="00A23B3E">
            <w:pPr>
              <w:pStyle w:val="Text1"/>
              <w:spacing w:before="0" w:after="0"/>
              <w:ind w:left="284" w:hanging="284"/>
              <w:rPr>
                <w:rFonts w:ascii="Garamond" w:hAnsi="Garamond" w:cs="Arial"/>
                <w:color w:val="000000"/>
                <w:sz w:val="16"/>
                <w:szCs w:val="16"/>
              </w:rPr>
            </w:pPr>
          </w:p>
          <w:p w14:paraId="5F272B5D" w14:textId="77777777" w:rsidR="00A23B3E" w:rsidRPr="00ED13A0" w:rsidRDefault="00A23B3E">
            <w:pPr>
              <w:pStyle w:val="Text1"/>
              <w:spacing w:before="0" w:after="0"/>
              <w:ind w:left="284" w:hanging="284"/>
              <w:rPr>
                <w:rFonts w:ascii="Garamond" w:hAnsi="Garamond" w:cs="Arial"/>
                <w:color w:val="000000"/>
                <w:sz w:val="16"/>
                <w:szCs w:val="16"/>
              </w:rPr>
            </w:pPr>
          </w:p>
          <w:p w14:paraId="7CB77E93" w14:textId="77777777" w:rsidR="00A23B3E" w:rsidRPr="00ED13A0" w:rsidRDefault="00A23B3E" w:rsidP="001F35A9">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Indicare i riferimenti in base ai quali è stata ottenuta l'iscrizione o la certificazione e, se pertinente, la classificazione ricevuta nell'elenco ufficiale (</w:t>
            </w:r>
            <w:r w:rsidRPr="00ED13A0">
              <w:rPr>
                <w:rStyle w:val="Rimandonotaapidipagina"/>
                <w:rFonts w:ascii="Garamond" w:hAnsi="Garamond" w:cs="Arial"/>
                <w:color w:val="000000"/>
                <w:sz w:val="16"/>
                <w:szCs w:val="16"/>
              </w:rPr>
              <w:footnoteReference w:id="10"/>
            </w:r>
            <w:r w:rsidRPr="00ED13A0">
              <w:rPr>
                <w:rFonts w:ascii="Garamond" w:hAnsi="Garamond" w:cs="Arial"/>
                <w:color w:val="000000"/>
                <w:sz w:val="16"/>
                <w:szCs w:val="16"/>
              </w:rPr>
              <w:t>):</w:t>
            </w:r>
          </w:p>
          <w:p w14:paraId="100B048B" w14:textId="77777777" w:rsidR="00A23B3E" w:rsidRPr="00ED13A0" w:rsidRDefault="00A23B3E">
            <w:pPr>
              <w:pStyle w:val="Text1"/>
              <w:ind w:left="284" w:hanging="284"/>
              <w:rPr>
                <w:rFonts w:ascii="Garamond" w:hAnsi="Garamond" w:cs="Arial"/>
                <w:b/>
                <w:color w:val="000000"/>
                <w:w w:val="0"/>
                <w:sz w:val="16"/>
                <w:szCs w:val="16"/>
              </w:rPr>
            </w:pPr>
            <w:r w:rsidRPr="00ED13A0">
              <w:rPr>
                <w:rFonts w:ascii="Garamond" w:hAnsi="Garamond" w:cs="Arial"/>
                <w:color w:val="000000"/>
                <w:sz w:val="16"/>
                <w:szCs w:val="16"/>
              </w:rPr>
              <w:t>d)</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L'iscrizione o la certificazione comprende tutti i criteri di selezione richiesti?</w:t>
            </w:r>
          </w:p>
          <w:p w14:paraId="11B9F202" w14:textId="77777777" w:rsidR="00A23B3E" w:rsidRPr="00ED13A0" w:rsidRDefault="00A23B3E">
            <w:pPr>
              <w:pStyle w:val="Text1"/>
              <w:ind w:left="0"/>
              <w:rPr>
                <w:rFonts w:ascii="Garamond" w:hAnsi="Garamond" w:cs="Arial"/>
                <w:b/>
                <w:color w:val="000000"/>
                <w:w w:val="0"/>
                <w:sz w:val="16"/>
                <w:szCs w:val="16"/>
              </w:rPr>
            </w:pPr>
            <w:r w:rsidRPr="00ED13A0">
              <w:rPr>
                <w:rFonts w:ascii="Garamond" w:hAnsi="Garamond" w:cs="Arial"/>
                <w:b/>
                <w:color w:val="000000"/>
                <w:w w:val="0"/>
                <w:sz w:val="16"/>
                <w:szCs w:val="16"/>
              </w:rPr>
              <w:t>In caso di risposta negativa alla lettera d):</w:t>
            </w:r>
          </w:p>
          <w:p w14:paraId="25860255" w14:textId="77777777" w:rsidR="00A23B3E" w:rsidRPr="00ED13A0" w:rsidRDefault="00A23B3E">
            <w:pPr>
              <w:pStyle w:val="Text1"/>
              <w:ind w:left="0"/>
              <w:rPr>
                <w:rFonts w:ascii="Garamond" w:hAnsi="Garamond" w:cs="Arial"/>
                <w:b/>
                <w:i/>
                <w:color w:val="000000"/>
                <w:sz w:val="16"/>
                <w:szCs w:val="16"/>
              </w:rPr>
            </w:pPr>
            <w:r w:rsidRPr="00ED13A0">
              <w:rPr>
                <w:rFonts w:ascii="Garamond" w:hAnsi="Garamond" w:cs="Arial"/>
                <w:b/>
                <w:color w:val="000000"/>
                <w:w w:val="0"/>
                <w:sz w:val="16"/>
                <w:szCs w:val="16"/>
              </w:rPr>
              <w:t>Inserire inoltre tutte le informazioni mancanti nella parte IV, sezione A, B, C, o D secondo il caso</w:t>
            </w:r>
            <w:r w:rsidRPr="00ED13A0">
              <w:rPr>
                <w:rFonts w:ascii="Garamond" w:hAnsi="Garamond" w:cs="Arial"/>
                <w:color w:val="000000"/>
                <w:sz w:val="16"/>
                <w:szCs w:val="16"/>
              </w:rPr>
              <w:t xml:space="preserve"> </w:t>
            </w:r>
          </w:p>
          <w:p w14:paraId="211434EC"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b/>
                <w:i/>
                <w:color w:val="000000"/>
                <w:sz w:val="16"/>
                <w:szCs w:val="16"/>
              </w:rPr>
              <w:t>SOLO se richiesto dal pertinente avviso o bando o dai documenti di gara:</w:t>
            </w:r>
          </w:p>
          <w:p w14:paraId="1F3F047F" w14:textId="77777777" w:rsidR="00A23B3E" w:rsidRPr="00ED13A0" w:rsidRDefault="00A23B3E" w:rsidP="003E7810">
            <w:pPr>
              <w:pStyle w:val="Text1"/>
              <w:tabs>
                <w:tab w:val="left" w:pos="284"/>
              </w:tabs>
              <w:ind w:left="284" w:hanging="284"/>
              <w:rPr>
                <w:rFonts w:ascii="Garamond" w:hAnsi="Garamond" w:cs="Arial"/>
                <w:color w:val="000000"/>
                <w:sz w:val="16"/>
                <w:szCs w:val="16"/>
              </w:rPr>
            </w:pPr>
            <w:r w:rsidRPr="00ED13A0">
              <w:rPr>
                <w:rFonts w:ascii="Garamond" w:hAnsi="Garamond" w:cs="Arial"/>
                <w:color w:val="000000"/>
                <w:sz w:val="16"/>
                <w:szCs w:val="16"/>
              </w:rPr>
              <w:t>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L'operatore economico potrà fornire un </w:t>
            </w:r>
            <w:r w:rsidRPr="00ED13A0">
              <w:rPr>
                <w:rFonts w:ascii="Garamond" w:hAnsi="Garamond" w:cs="Arial"/>
                <w:b/>
                <w:color w:val="000000"/>
                <w:sz w:val="16"/>
                <w:szCs w:val="16"/>
              </w:rPr>
              <w:t>certificato</w:t>
            </w:r>
            <w:r w:rsidRPr="00ED13A0">
              <w:rPr>
                <w:rFonts w:ascii="Garamond" w:hAnsi="Garamond" w:cs="Arial"/>
                <w:color w:val="000000"/>
                <w:sz w:val="16"/>
                <w:szCs w:val="16"/>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ED13A0">
              <w:rPr>
                <w:rFonts w:ascii="Garamond" w:hAnsi="Garamond" w:cs="Arial"/>
                <w:color w:val="000000"/>
                <w:sz w:val="16"/>
                <w:szCs w:val="16"/>
              </w:rPr>
              <w:br/>
            </w:r>
          </w:p>
          <w:p w14:paraId="4F9C4FE8" w14:textId="77777777" w:rsidR="00A23B3E" w:rsidRPr="00ED13A0" w:rsidRDefault="00B454ED">
            <w:pPr>
              <w:pStyle w:val="Text1"/>
              <w:ind w:left="0" w:hanging="284"/>
              <w:rPr>
                <w:rFonts w:ascii="Garamond" w:hAnsi="Garamond"/>
                <w:color w:val="000000"/>
                <w:sz w:val="16"/>
                <w:szCs w:val="16"/>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AB253F8" w14:textId="77777777" w:rsidR="001F35A9" w:rsidRPr="00ED13A0" w:rsidRDefault="001F35A9">
            <w:pPr>
              <w:pStyle w:val="Text1"/>
              <w:ind w:left="0"/>
              <w:rPr>
                <w:rFonts w:ascii="Garamond" w:hAnsi="Garamond" w:cs="Arial"/>
                <w:sz w:val="16"/>
                <w:szCs w:val="16"/>
              </w:rPr>
            </w:pPr>
          </w:p>
          <w:p w14:paraId="664C1F04" w14:textId="77777777" w:rsidR="001F35A9" w:rsidRPr="00ED13A0" w:rsidRDefault="001F35A9">
            <w:pPr>
              <w:pStyle w:val="Text1"/>
              <w:ind w:left="0"/>
              <w:rPr>
                <w:rFonts w:ascii="Garamond" w:hAnsi="Garamond" w:cs="Arial"/>
                <w:sz w:val="16"/>
                <w:szCs w:val="16"/>
              </w:rPr>
            </w:pPr>
          </w:p>
          <w:p w14:paraId="114ED910"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 ] Sì [ ] No [ ] Non applicabile</w:t>
            </w:r>
          </w:p>
          <w:p w14:paraId="18E9F0EA" w14:textId="77777777" w:rsidR="00A23B3E" w:rsidRPr="00ED13A0" w:rsidRDefault="00A23B3E">
            <w:pPr>
              <w:pStyle w:val="Text1"/>
              <w:ind w:left="0"/>
              <w:rPr>
                <w:rFonts w:ascii="Garamond" w:hAnsi="Garamond" w:cs="Arial"/>
                <w:sz w:val="16"/>
                <w:szCs w:val="16"/>
              </w:rPr>
            </w:pPr>
          </w:p>
          <w:p w14:paraId="61CBFA07" w14:textId="77777777" w:rsidR="00A23B3E" w:rsidRPr="00ED13A0" w:rsidRDefault="00A23B3E">
            <w:pPr>
              <w:pStyle w:val="Text1"/>
              <w:ind w:left="0"/>
              <w:rPr>
                <w:rFonts w:ascii="Garamond" w:hAnsi="Garamond" w:cs="Arial"/>
                <w:sz w:val="16"/>
                <w:szCs w:val="16"/>
              </w:rPr>
            </w:pPr>
          </w:p>
          <w:p w14:paraId="6943C125" w14:textId="77777777" w:rsidR="00A23B3E" w:rsidRPr="00ED13A0" w:rsidRDefault="00A23B3E">
            <w:pPr>
              <w:pStyle w:val="Text1"/>
              <w:numPr>
                <w:ilvl w:val="0"/>
                <w:numId w:val="5"/>
              </w:numPr>
              <w:spacing w:before="0" w:after="0"/>
              <w:ind w:left="318" w:hanging="318"/>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br/>
            </w:r>
          </w:p>
          <w:p w14:paraId="6755AA24" w14:textId="77777777" w:rsidR="001F35A9" w:rsidRPr="00ED13A0" w:rsidRDefault="001F35A9" w:rsidP="001F35A9">
            <w:pPr>
              <w:pStyle w:val="Text1"/>
              <w:spacing w:before="0" w:after="0"/>
              <w:ind w:left="0"/>
              <w:rPr>
                <w:rFonts w:ascii="Garamond" w:hAnsi="Garamond" w:cs="Arial"/>
                <w:color w:val="000000"/>
                <w:sz w:val="16"/>
                <w:szCs w:val="16"/>
              </w:rPr>
            </w:pPr>
          </w:p>
          <w:p w14:paraId="5C6D1106" w14:textId="77777777" w:rsidR="001F35A9" w:rsidRPr="00ED13A0" w:rsidRDefault="001F35A9" w:rsidP="001F35A9">
            <w:pPr>
              <w:pStyle w:val="Text1"/>
              <w:spacing w:before="0" w:after="0"/>
              <w:ind w:left="0"/>
              <w:rPr>
                <w:rFonts w:ascii="Garamond" w:hAnsi="Garamond" w:cs="Arial"/>
                <w:color w:val="000000"/>
                <w:sz w:val="16"/>
                <w:szCs w:val="16"/>
              </w:rPr>
            </w:pPr>
          </w:p>
          <w:p w14:paraId="5F330D3C" w14:textId="77777777" w:rsidR="00A23B3E" w:rsidRPr="00ED13A0" w:rsidRDefault="00A23B3E">
            <w:pPr>
              <w:pStyle w:val="Text1"/>
              <w:spacing w:before="0"/>
              <w:ind w:left="318" w:hanging="318"/>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(indirizzo web, autorità o organismo di emanazione,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riferimento preciso della documentazione):</w:t>
            </w:r>
          </w:p>
          <w:p w14:paraId="448FB2E1" w14:textId="77777777" w:rsidR="00A23B3E" w:rsidRPr="00ED13A0" w:rsidRDefault="00B454ED">
            <w:pPr>
              <w:pStyle w:val="Text1"/>
              <w:spacing w:before="0"/>
              <w:ind w:left="0"/>
              <w:rPr>
                <w:rFonts w:ascii="Garamond" w:hAnsi="Garamond" w:cs="Arial"/>
                <w:color w:val="000000"/>
                <w:sz w:val="16"/>
                <w:szCs w:val="16"/>
                <w:highlight w:val="yellow"/>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w:t>
            </w:r>
          </w:p>
          <w:p w14:paraId="57CE33C9" w14:textId="77777777" w:rsidR="001F35A9" w:rsidRPr="00ED13A0" w:rsidRDefault="001F35A9">
            <w:pPr>
              <w:pStyle w:val="Text1"/>
              <w:ind w:left="0"/>
              <w:rPr>
                <w:rFonts w:ascii="Garamond" w:hAnsi="Garamond" w:cs="Arial"/>
                <w:color w:val="000000"/>
                <w:sz w:val="16"/>
                <w:szCs w:val="16"/>
              </w:rPr>
            </w:pPr>
          </w:p>
          <w:p w14:paraId="1CA57BE4" w14:textId="77777777" w:rsidR="00A23B3E" w:rsidRPr="00ED13A0" w:rsidRDefault="00A23B3E">
            <w:pPr>
              <w:pStyle w:val="Text1"/>
              <w:ind w:left="0"/>
              <w:rPr>
                <w:rFonts w:ascii="Garamond" w:hAnsi="Garamond" w:cs="Arial"/>
                <w:color w:val="FF0000"/>
                <w:sz w:val="16"/>
                <w:szCs w:val="16"/>
                <w:highlight w:val="yellow"/>
              </w:rPr>
            </w:pPr>
            <w:r w:rsidRPr="00ED13A0">
              <w:rPr>
                <w:rFonts w:ascii="Garamond" w:hAnsi="Garamond" w:cs="Arial"/>
                <w:color w:val="000000"/>
                <w:sz w:val="16"/>
                <w:szCs w:val="16"/>
              </w:rPr>
              <w:t>c) […………..…]</w:t>
            </w:r>
            <w:r w:rsidRPr="00ED13A0">
              <w:rPr>
                <w:rFonts w:ascii="Garamond" w:hAnsi="Garamond" w:cs="Arial"/>
                <w:color w:val="000000"/>
                <w:sz w:val="16"/>
                <w:szCs w:val="16"/>
              </w:rPr>
              <w:br/>
            </w:r>
            <w:r w:rsidRPr="00ED13A0">
              <w:rPr>
                <w:rFonts w:ascii="Garamond" w:hAnsi="Garamond" w:cs="Arial"/>
                <w:color w:val="000000"/>
                <w:sz w:val="16"/>
                <w:szCs w:val="16"/>
              </w:rPr>
              <w:br/>
              <w:t>d) [ ] Sì [ ] No</w:t>
            </w:r>
          </w:p>
          <w:p w14:paraId="138E9373" w14:textId="77777777" w:rsidR="00A23B3E" w:rsidRPr="00ED13A0" w:rsidRDefault="00A23B3E">
            <w:pPr>
              <w:pStyle w:val="Text1"/>
              <w:ind w:left="0"/>
              <w:rPr>
                <w:rFonts w:ascii="Garamond" w:hAnsi="Garamond" w:cs="Arial"/>
                <w:color w:val="FF0000"/>
                <w:sz w:val="16"/>
                <w:szCs w:val="16"/>
                <w:highlight w:val="yellow"/>
              </w:rPr>
            </w:pPr>
          </w:p>
          <w:p w14:paraId="5FBB7067" w14:textId="77777777" w:rsidR="00A23B3E" w:rsidRPr="00ED13A0" w:rsidRDefault="00A23B3E">
            <w:pPr>
              <w:pStyle w:val="Text1"/>
              <w:ind w:left="0"/>
              <w:rPr>
                <w:rFonts w:ascii="Garamond" w:hAnsi="Garamond" w:cs="Arial"/>
                <w:color w:val="FF0000"/>
                <w:sz w:val="16"/>
                <w:szCs w:val="16"/>
                <w:highlight w:val="yellow"/>
              </w:rPr>
            </w:pPr>
          </w:p>
          <w:p w14:paraId="34D40027" w14:textId="77777777" w:rsidR="00A23B3E" w:rsidRPr="00ED13A0" w:rsidRDefault="00A23B3E">
            <w:pPr>
              <w:pStyle w:val="Text1"/>
              <w:ind w:left="0"/>
              <w:rPr>
                <w:rFonts w:ascii="Garamond" w:hAnsi="Garamond" w:cs="Arial"/>
                <w:sz w:val="16"/>
                <w:szCs w:val="16"/>
              </w:rPr>
            </w:pPr>
          </w:p>
          <w:p w14:paraId="44169EC0" w14:textId="77777777" w:rsidR="00A23B3E" w:rsidRPr="00ED13A0" w:rsidRDefault="00A23B3E">
            <w:pPr>
              <w:pStyle w:val="Text1"/>
              <w:ind w:left="0"/>
              <w:rPr>
                <w:rFonts w:ascii="Garamond" w:hAnsi="Garamond" w:cs="Arial"/>
                <w:sz w:val="16"/>
                <w:szCs w:val="16"/>
              </w:rPr>
            </w:pPr>
          </w:p>
          <w:p w14:paraId="32D509A3" w14:textId="77777777" w:rsidR="001F35A9" w:rsidRPr="00ED13A0" w:rsidRDefault="001F35A9">
            <w:pPr>
              <w:pStyle w:val="Text1"/>
              <w:ind w:left="0"/>
              <w:rPr>
                <w:rFonts w:ascii="Garamond" w:hAnsi="Garamond" w:cs="Arial"/>
                <w:sz w:val="16"/>
                <w:szCs w:val="16"/>
              </w:rPr>
            </w:pPr>
          </w:p>
          <w:p w14:paraId="31DF7C8B"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e) [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 xml:space="preserve">(indirizzo web, autorità o organismo di emanazione, riferimento preciso della documentazione) </w:t>
            </w:r>
          </w:p>
          <w:p w14:paraId="65B9C187" w14:textId="77777777" w:rsidR="00A23B3E" w:rsidRPr="00ED13A0" w:rsidRDefault="00A23B3E" w:rsidP="005309A4">
            <w:pPr>
              <w:pStyle w:val="Text1"/>
              <w:spacing w:before="0"/>
              <w:ind w:left="0"/>
              <w:rPr>
                <w:rFonts w:ascii="Garamond" w:hAnsi="Garamond"/>
                <w:sz w:val="16"/>
                <w:szCs w:val="16"/>
              </w:rPr>
            </w:pPr>
            <w:r w:rsidRPr="00ED13A0">
              <w:rPr>
                <w:rFonts w:ascii="Garamond" w:hAnsi="Garamond" w:cs="Arial"/>
                <w:sz w:val="16"/>
                <w:szCs w:val="16"/>
              </w:rPr>
              <w:t>[………..…][…………][……….…][……….…]</w:t>
            </w:r>
          </w:p>
        </w:tc>
      </w:tr>
      <w:tr w:rsidR="00A23B3E" w:rsidRPr="00ED13A0" w14:paraId="49C0374E"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CB0DE6" w14:textId="77777777" w:rsidR="00A23B3E" w:rsidRPr="00ED13A0" w:rsidRDefault="00A23B3E" w:rsidP="00FB3543">
            <w:pPr>
              <w:pStyle w:val="Text1"/>
              <w:ind w:left="0"/>
              <w:jc w:val="both"/>
              <w:rPr>
                <w:rFonts w:ascii="Garamond" w:eastAsia="Times New Roman" w:hAnsi="Garamond" w:cs="Arial"/>
                <w:bCs/>
                <w:color w:val="000000"/>
                <w:sz w:val="16"/>
                <w:szCs w:val="16"/>
              </w:rPr>
            </w:pPr>
            <w:r w:rsidRPr="00ED13A0">
              <w:rPr>
                <w:rFonts w:ascii="Garamond" w:hAnsi="Garamond" w:cs="Arial"/>
                <w:color w:val="000000"/>
                <w:sz w:val="16"/>
                <w:szCs w:val="16"/>
              </w:rPr>
              <w:lastRenderedPageBreak/>
              <w:t xml:space="preserve">Se pertinente: l'operatore economico, </w:t>
            </w:r>
            <w:r w:rsidRPr="00ED13A0">
              <w:rPr>
                <w:rFonts w:ascii="Garamond" w:eastAsia="Times New Roman" w:hAnsi="Garamond" w:cs="Arial"/>
                <w:bCs/>
                <w:color w:val="000000"/>
                <w:sz w:val="16"/>
                <w:szCs w:val="16"/>
              </w:rPr>
              <w:t>in caso di contratti di lavori pubblici di importo superiore a 150.000 euro, è in possesso di attestazione rilasciata da Società Organismi di Attestazione (SOA), ai sensi dell’articolo 84 del Codice (settori ordinari)?</w:t>
            </w:r>
          </w:p>
          <w:p w14:paraId="45E122BF" w14:textId="77777777" w:rsidR="00A23B3E" w:rsidRPr="00ED13A0" w:rsidRDefault="00A23B3E">
            <w:pPr>
              <w:pStyle w:val="Text1"/>
              <w:ind w:left="0"/>
              <w:rPr>
                <w:rFonts w:ascii="Garamond" w:eastAsia="Times New Roman" w:hAnsi="Garamond" w:cs="Arial"/>
                <w:bCs/>
                <w:color w:val="000000"/>
                <w:sz w:val="16"/>
                <w:szCs w:val="16"/>
              </w:rPr>
            </w:pPr>
            <w:r w:rsidRPr="00ED13A0">
              <w:rPr>
                <w:rFonts w:ascii="Garamond" w:eastAsia="Times New Roman" w:hAnsi="Garamond" w:cs="Arial"/>
                <w:bCs/>
                <w:color w:val="000000"/>
                <w:sz w:val="16"/>
                <w:szCs w:val="16"/>
              </w:rPr>
              <w:t>ovvero,</w:t>
            </w:r>
          </w:p>
          <w:p w14:paraId="68FECC55" w14:textId="77777777" w:rsidR="00A23B3E" w:rsidRPr="00ED13A0" w:rsidRDefault="00A23B3E" w:rsidP="00FB3543">
            <w:pPr>
              <w:pStyle w:val="Text1"/>
              <w:ind w:left="0"/>
              <w:jc w:val="both"/>
              <w:rPr>
                <w:rFonts w:ascii="Garamond" w:hAnsi="Garamond" w:cs="Arial"/>
                <w:b/>
                <w:color w:val="000000"/>
                <w:sz w:val="16"/>
                <w:szCs w:val="16"/>
              </w:rPr>
            </w:pPr>
            <w:r w:rsidRPr="00ED13A0">
              <w:rPr>
                <w:rFonts w:ascii="Garamond" w:eastAsia="Times New Roman" w:hAnsi="Garamond" w:cs="Arial"/>
                <w:bCs/>
                <w:color w:val="000000"/>
                <w:sz w:val="16"/>
                <w:szCs w:val="16"/>
              </w:rPr>
              <w:t>è in possesso di attestazione rilasciata</w:t>
            </w:r>
            <w:r w:rsidR="00B454ED" w:rsidRPr="00ED13A0">
              <w:rPr>
                <w:rFonts w:ascii="Garamond" w:eastAsia="Times New Roman" w:hAnsi="Garamond" w:cs="Arial"/>
                <w:bCs/>
                <w:color w:val="000000"/>
                <w:sz w:val="16"/>
                <w:szCs w:val="16"/>
              </w:rPr>
              <w:t xml:space="preserve"> </w:t>
            </w:r>
            <w:r w:rsidRPr="00ED13A0">
              <w:rPr>
                <w:rFonts w:ascii="Garamond" w:eastAsia="Times New Roman" w:hAnsi="Garamond" w:cs="Arial"/>
                <w:bCs/>
                <w:color w:val="000000"/>
                <w:sz w:val="16"/>
                <w:szCs w:val="16"/>
              </w:rPr>
              <w:t>nell’ambito dei Sistemi di qualificazione di cui all’articolo 134 del Codice, previsti per i settori speciali</w:t>
            </w:r>
          </w:p>
          <w:p w14:paraId="11F1B5A5" w14:textId="77777777" w:rsidR="00A23B3E" w:rsidRPr="00ED13A0" w:rsidRDefault="00A23B3E" w:rsidP="00AA5F93">
            <w:pPr>
              <w:pStyle w:val="Text1"/>
              <w:spacing w:after="0"/>
              <w:ind w:left="0"/>
              <w:rPr>
                <w:rFonts w:ascii="Garamond" w:hAnsi="Garamond" w:cs="Arial"/>
                <w:color w:val="000000"/>
                <w:sz w:val="16"/>
                <w:szCs w:val="16"/>
              </w:rPr>
            </w:pPr>
            <w:r w:rsidRPr="00ED13A0">
              <w:rPr>
                <w:rFonts w:ascii="Garamond" w:hAnsi="Garamond" w:cs="Arial"/>
                <w:b/>
                <w:color w:val="000000"/>
                <w:sz w:val="16"/>
                <w:szCs w:val="16"/>
              </w:rPr>
              <w:t>In caso affermativo</w:t>
            </w:r>
            <w:r w:rsidR="00AA5F93" w:rsidRPr="00ED13A0">
              <w:rPr>
                <w:rFonts w:ascii="Garamond" w:hAnsi="Garamond" w:cs="Arial"/>
                <w:color w:val="000000"/>
                <w:sz w:val="16"/>
                <w:szCs w:val="16"/>
              </w:rPr>
              <w:t>:</w:t>
            </w:r>
          </w:p>
          <w:p w14:paraId="00D2297A" w14:textId="77777777" w:rsidR="00A23B3E" w:rsidRPr="00ED13A0" w:rsidRDefault="00A23B3E">
            <w:pPr>
              <w:pStyle w:val="Text1"/>
              <w:spacing w:before="0" w:after="0"/>
              <w:ind w:left="0"/>
              <w:rPr>
                <w:rFonts w:ascii="Garamond" w:hAnsi="Garamond" w:cs="Arial"/>
                <w:color w:val="000000"/>
                <w:sz w:val="16"/>
                <w:szCs w:val="16"/>
              </w:rPr>
            </w:pPr>
          </w:p>
          <w:p w14:paraId="198DD915" w14:textId="77777777" w:rsidR="00A23B3E" w:rsidRPr="00ED13A0" w:rsidRDefault="00A23B3E" w:rsidP="00FB3543">
            <w:pPr>
              <w:pStyle w:val="Text1"/>
              <w:numPr>
                <w:ilvl w:val="0"/>
                <w:numId w:val="13"/>
              </w:numPr>
              <w:spacing w:before="0" w:after="0"/>
              <w:ind w:left="284" w:hanging="284"/>
              <w:jc w:val="both"/>
              <w:rPr>
                <w:rFonts w:ascii="Garamond" w:hAnsi="Garamond" w:cs="Arial"/>
                <w:i/>
                <w:color w:val="000000"/>
                <w:sz w:val="16"/>
                <w:szCs w:val="16"/>
              </w:rPr>
            </w:pPr>
            <w:r w:rsidRPr="00ED13A0">
              <w:rPr>
                <w:rFonts w:ascii="Garamond" w:hAnsi="Garamond" w:cs="Arial"/>
                <w:color w:val="000000"/>
                <w:sz w:val="16"/>
                <w:szCs w:val="16"/>
              </w:rPr>
              <w:t xml:space="preserve">Indicare gli estremi dell’attestazione (denominazione dell’Organismo di attestazione ovvero Sistema di qualificazione, numero e data dell’attestazione) </w:t>
            </w:r>
          </w:p>
          <w:p w14:paraId="71CDB11A" w14:textId="77777777" w:rsidR="00A23B3E" w:rsidRPr="00ED13A0" w:rsidRDefault="00A23B3E">
            <w:pPr>
              <w:pStyle w:val="Text1"/>
              <w:spacing w:before="0" w:after="0"/>
              <w:ind w:left="720"/>
              <w:rPr>
                <w:rFonts w:ascii="Garamond" w:hAnsi="Garamond" w:cs="Arial"/>
                <w:i/>
                <w:color w:val="000000"/>
                <w:sz w:val="16"/>
                <w:szCs w:val="16"/>
              </w:rPr>
            </w:pPr>
          </w:p>
          <w:p w14:paraId="7B1019CE" w14:textId="77777777" w:rsidR="00A23B3E" w:rsidRPr="00ED13A0" w:rsidRDefault="00A23B3E" w:rsidP="00FB3543">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Se l’attestazione di qualificazione è disponibile elettronicamente, indicare:</w:t>
            </w:r>
          </w:p>
          <w:p w14:paraId="33BAF6E3" w14:textId="77777777" w:rsidR="00A23B3E" w:rsidRPr="00ED13A0" w:rsidRDefault="00A23B3E">
            <w:pPr>
              <w:pStyle w:val="Text1"/>
              <w:spacing w:before="0" w:after="0"/>
              <w:ind w:left="284" w:hanging="284"/>
              <w:rPr>
                <w:rFonts w:ascii="Garamond" w:hAnsi="Garamond" w:cs="Arial"/>
                <w:color w:val="000000"/>
                <w:sz w:val="16"/>
                <w:szCs w:val="16"/>
              </w:rPr>
            </w:pPr>
          </w:p>
          <w:p w14:paraId="269E3078" w14:textId="77777777" w:rsidR="001F35A9" w:rsidRPr="00ED13A0" w:rsidRDefault="001F35A9">
            <w:pPr>
              <w:pStyle w:val="Text1"/>
              <w:spacing w:before="0" w:after="0"/>
              <w:ind w:left="284" w:hanging="284"/>
              <w:rPr>
                <w:rFonts w:ascii="Garamond" w:hAnsi="Garamond" w:cs="Arial"/>
                <w:color w:val="000000"/>
                <w:sz w:val="16"/>
                <w:szCs w:val="16"/>
              </w:rPr>
            </w:pPr>
          </w:p>
          <w:p w14:paraId="1DB62272" w14:textId="77777777" w:rsidR="001F35A9" w:rsidRPr="00ED13A0" w:rsidRDefault="001F35A9">
            <w:pPr>
              <w:pStyle w:val="Text1"/>
              <w:spacing w:before="0" w:after="0"/>
              <w:ind w:left="284" w:hanging="284"/>
              <w:rPr>
                <w:rFonts w:ascii="Garamond" w:hAnsi="Garamond" w:cs="Arial"/>
                <w:color w:val="000000"/>
                <w:sz w:val="16"/>
                <w:szCs w:val="16"/>
              </w:rPr>
            </w:pPr>
          </w:p>
          <w:p w14:paraId="6F542164" w14:textId="77777777" w:rsidR="001F35A9" w:rsidRPr="00ED13A0" w:rsidRDefault="001F35A9">
            <w:pPr>
              <w:pStyle w:val="Text1"/>
              <w:spacing w:before="0" w:after="0"/>
              <w:ind w:left="284" w:hanging="284"/>
              <w:rPr>
                <w:rFonts w:ascii="Garamond" w:hAnsi="Garamond" w:cs="Arial"/>
                <w:color w:val="000000"/>
                <w:sz w:val="16"/>
                <w:szCs w:val="16"/>
              </w:rPr>
            </w:pPr>
          </w:p>
          <w:p w14:paraId="0991D917" w14:textId="77777777" w:rsidR="001F35A9" w:rsidRPr="00ED13A0" w:rsidRDefault="001F35A9">
            <w:pPr>
              <w:pStyle w:val="Text1"/>
              <w:spacing w:before="0" w:after="0"/>
              <w:ind w:left="284" w:hanging="284"/>
              <w:rPr>
                <w:rFonts w:ascii="Garamond" w:hAnsi="Garamond" w:cs="Arial"/>
                <w:color w:val="000000"/>
                <w:sz w:val="16"/>
                <w:szCs w:val="16"/>
              </w:rPr>
            </w:pPr>
          </w:p>
          <w:p w14:paraId="3B42003A" w14:textId="77777777" w:rsidR="00A23B3E" w:rsidRPr="00ED13A0" w:rsidRDefault="00A23B3E">
            <w:pPr>
              <w:pStyle w:val="Text1"/>
              <w:spacing w:before="0" w:after="0"/>
              <w:ind w:left="284" w:hanging="284"/>
              <w:rPr>
                <w:rFonts w:ascii="Garamond" w:hAnsi="Garamond" w:cs="Arial"/>
                <w:color w:val="000000"/>
                <w:sz w:val="16"/>
                <w:szCs w:val="16"/>
              </w:rPr>
            </w:pPr>
          </w:p>
          <w:p w14:paraId="6E0F85BD" w14:textId="77777777" w:rsidR="00A23B3E" w:rsidRPr="00ED13A0" w:rsidRDefault="00A23B3E" w:rsidP="00FB3543">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Indicare, se pertinente, le categorie di qualificazione alla quale si riferisce l’attestazione:</w:t>
            </w:r>
          </w:p>
          <w:p w14:paraId="648A873D" w14:textId="77777777" w:rsidR="00A23B3E" w:rsidRPr="00ED13A0" w:rsidRDefault="00A23B3E">
            <w:pPr>
              <w:pStyle w:val="Text1"/>
              <w:spacing w:before="0" w:after="0"/>
              <w:ind w:left="284" w:hanging="284"/>
              <w:rPr>
                <w:rFonts w:ascii="Garamond" w:hAnsi="Garamond" w:cs="Arial"/>
                <w:color w:val="000000"/>
                <w:sz w:val="16"/>
                <w:szCs w:val="16"/>
              </w:rPr>
            </w:pPr>
          </w:p>
          <w:p w14:paraId="31731870" w14:textId="77777777" w:rsidR="00A23B3E" w:rsidRPr="00ED13A0" w:rsidRDefault="00A23B3E" w:rsidP="001F35A9">
            <w:pPr>
              <w:pStyle w:val="Text1"/>
              <w:ind w:left="284" w:hanging="284"/>
              <w:jc w:val="both"/>
              <w:rPr>
                <w:rFonts w:ascii="Garamond" w:hAnsi="Garamond" w:cs="Arial"/>
                <w:strike/>
                <w:color w:val="000000"/>
                <w:sz w:val="16"/>
                <w:szCs w:val="16"/>
              </w:rPr>
            </w:pPr>
            <w:r w:rsidRPr="00ED13A0">
              <w:rPr>
                <w:rFonts w:ascii="Garamond" w:hAnsi="Garamond" w:cs="Arial"/>
                <w:color w:val="000000"/>
                <w:sz w:val="16"/>
                <w:szCs w:val="16"/>
              </w:rPr>
              <w:t>d)</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7D3C08" w14:textId="77777777" w:rsidR="00A23B3E" w:rsidRPr="00ED13A0" w:rsidRDefault="00A23B3E">
            <w:pPr>
              <w:pStyle w:val="Text1"/>
              <w:ind w:left="0"/>
              <w:rPr>
                <w:rFonts w:ascii="Garamond" w:hAnsi="Garamond" w:cs="Arial"/>
                <w:color w:val="000000"/>
                <w:sz w:val="16"/>
                <w:szCs w:val="16"/>
              </w:rPr>
            </w:pPr>
          </w:p>
          <w:p w14:paraId="0A74D35B"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 ] Sì [ ] No</w:t>
            </w:r>
          </w:p>
          <w:p w14:paraId="3EDCF25F" w14:textId="77777777" w:rsidR="00A23B3E" w:rsidRPr="00ED13A0" w:rsidRDefault="00A23B3E">
            <w:pPr>
              <w:pStyle w:val="Text1"/>
              <w:ind w:left="0"/>
              <w:rPr>
                <w:rFonts w:ascii="Garamond" w:hAnsi="Garamond" w:cs="Arial"/>
                <w:color w:val="000000"/>
                <w:sz w:val="16"/>
                <w:szCs w:val="16"/>
              </w:rPr>
            </w:pPr>
          </w:p>
          <w:p w14:paraId="3D4AF5B6" w14:textId="77777777" w:rsidR="00A23B3E" w:rsidRPr="00ED13A0" w:rsidRDefault="00A23B3E">
            <w:pPr>
              <w:pStyle w:val="Text1"/>
              <w:ind w:left="0"/>
              <w:rPr>
                <w:rFonts w:ascii="Garamond" w:hAnsi="Garamond" w:cs="Arial"/>
                <w:color w:val="000000"/>
                <w:sz w:val="16"/>
                <w:szCs w:val="16"/>
              </w:rPr>
            </w:pPr>
          </w:p>
          <w:p w14:paraId="7FC120BA"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 ] Sì [ ] No</w:t>
            </w:r>
          </w:p>
          <w:p w14:paraId="2F118911" w14:textId="77777777" w:rsidR="00A23B3E" w:rsidRPr="00ED13A0" w:rsidRDefault="00A23B3E">
            <w:pPr>
              <w:pStyle w:val="Text1"/>
              <w:ind w:left="0"/>
              <w:rPr>
                <w:rFonts w:ascii="Garamond" w:hAnsi="Garamond" w:cs="Arial"/>
                <w:color w:val="000000"/>
                <w:sz w:val="16"/>
                <w:szCs w:val="16"/>
              </w:rPr>
            </w:pPr>
          </w:p>
          <w:p w14:paraId="4EC410A4" w14:textId="77777777" w:rsidR="00A23B3E" w:rsidRPr="00ED13A0" w:rsidRDefault="00A23B3E">
            <w:pPr>
              <w:pStyle w:val="Text1"/>
              <w:numPr>
                <w:ilvl w:val="0"/>
                <w:numId w:val="12"/>
              </w:numPr>
              <w:spacing w:before="0" w:after="0"/>
              <w:ind w:left="318"/>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br/>
            </w:r>
          </w:p>
          <w:p w14:paraId="52BF37A6" w14:textId="77777777" w:rsidR="00A23B3E" w:rsidRPr="00ED13A0" w:rsidRDefault="00A23B3E" w:rsidP="00F351F0">
            <w:pPr>
              <w:pStyle w:val="Text1"/>
              <w:spacing w:before="0" w:after="0"/>
              <w:ind w:left="0"/>
              <w:rPr>
                <w:rFonts w:ascii="Garamond" w:hAnsi="Garamond" w:cs="Arial"/>
                <w:color w:val="000000"/>
                <w:sz w:val="16"/>
                <w:szCs w:val="16"/>
              </w:rPr>
            </w:pPr>
          </w:p>
          <w:p w14:paraId="0CC6AD81" w14:textId="77777777" w:rsidR="00A23B3E" w:rsidRPr="00ED13A0" w:rsidRDefault="00A23B3E">
            <w:pPr>
              <w:pStyle w:val="Text1"/>
              <w:spacing w:before="0"/>
              <w:ind w:left="318" w:hanging="318"/>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(indirizzo web, autorità o organismo di emanazione,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riferimento preciso della documentazione):</w:t>
            </w:r>
          </w:p>
          <w:p w14:paraId="3CFAEB4E" w14:textId="77777777" w:rsidR="00A23B3E" w:rsidRPr="00ED13A0" w:rsidRDefault="00B454ED" w:rsidP="00AA5F93">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w:t>
            </w:r>
          </w:p>
          <w:p w14:paraId="0121E715" w14:textId="77777777" w:rsidR="00AA5F93" w:rsidRPr="00ED13A0" w:rsidRDefault="00AA5F93" w:rsidP="00AA5F93">
            <w:pPr>
              <w:pStyle w:val="Text1"/>
              <w:tabs>
                <w:tab w:val="left" w:pos="318"/>
              </w:tabs>
              <w:spacing w:before="0" w:after="0"/>
              <w:ind w:left="0"/>
              <w:rPr>
                <w:rFonts w:ascii="Garamond" w:hAnsi="Garamond" w:cs="Arial"/>
                <w:color w:val="000000"/>
                <w:sz w:val="16"/>
                <w:szCs w:val="16"/>
              </w:rPr>
            </w:pPr>
          </w:p>
          <w:p w14:paraId="0CAAB8A5" w14:textId="77777777" w:rsidR="00A23B3E" w:rsidRPr="00ED13A0" w:rsidRDefault="00A23B3E" w:rsidP="00AA5F93">
            <w:pPr>
              <w:pStyle w:val="Text1"/>
              <w:tabs>
                <w:tab w:val="left" w:pos="318"/>
              </w:tabs>
              <w:spacing w:after="0"/>
              <w:ind w:left="0"/>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r w:rsidRPr="00ED13A0">
              <w:rPr>
                <w:rFonts w:ascii="Garamond" w:hAnsi="Garamond" w:cs="Arial"/>
                <w:color w:val="000000"/>
                <w:sz w:val="16"/>
                <w:szCs w:val="16"/>
              </w:rPr>
              <w:br/>
            </w:r>
            <w:r w:rsidRPr="00ED13A0">
              <w:rPr>
                <w:rFonts w:ascii="Garamond" w:hAnsi="Garamond" w:cs="Arial"/>
                <w:color w:val="000000"/>
                <w:sz w:val="16"/>
                <w:szCs w:val="16"/>
              </w:rPr>
              <w:br/>
            </w:r>
          </w:p>
          <w:p w14:paraId="0C7A4546" w14:textId="77777777" w:rsidR="00A23B3E" w:rsidRPr="00ED13A0" w:rsidRDefault="00AA5F93" w:rsidP="001F35A9">
            <w:pPr>
              <w:pStyle w:val="Text1"/>
              <w:ind w:left="0"/>
              <w:rPr>
                <w:rFonts w:ascii="Garamond" w:hAnsi="Garamond" w:cs="Arial"/>
                <w:color w:val="000000"/>
                <w:sz w:val="16"/>
                <w:szCs w:val="16"/>
              </w:rPr>
            </w:pPr>
            <w:r w:rsidRPr="00ED13A0">
              <w:rPr>
                <w:rFonts w:ascii="Garamond" w:hAnsi="Garamond" w:cs="Arial"/>
                <w:color w:val="000000"/>
                <w:sz w:val="16"/>
                <w:szCs w:val="16"/>
              </w:rPr>
              <w:t>d) [ ] Sì [ ] No</w:t>
            </w:r>
          </w:p>
        </w:tc>
      </w:tr>
      <w:tr w:rsidR="001F35A9" w:rsidRPr="00ED13A0" w14:paraId="6E9D0C89"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6E167540" w14:textId="77777777" w:rsidR="001F35A9" w:rsidRPr="00ED13A0"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rFonts w:ascii="Garamond" w:hAnsi="Garamond"/>
                <w:b/>
                <w:color w:val="000000"/>
                <w:sz w:val="16"/>
                <w:szCs w:val="16"/>
              </w:rPr>
            </w:pPr>
            <w:r w:rsidRPr="00ED13A0">
              <w:rPr>
                <w:rFonts w:ascii="Garamond" w:hAnsi="Garamond" w:cs="Arial"/>
                <w:b/>
                <w:color w:val="000000"/>
                <w:w w:val="0"/>
                <w:sz w:val="16"/>
                <w:szCs w:val="16"/>
              </w:rPr>
              <w:t xml:space="preserve">Si evidenzia che </w:t>
            </w:r>
            <w:r w:rsidRPr="00ED13A0">
              <w:rPr>
                <w:rFonts w:ascii="Garamond" w:eastAsia="Times New Roman" w:hAnsi="Garamond" w:cs="Arial"/>
                <w:b/>
                <w:bCs/>
                <w:color w:val="000000"/>
                <w:sz w:val="16"/>
                <w:szCs w:val="16"/>
              </w:rPr>
              <w:t>gli operatori economici, iscritti in elenchi di cui all’articolo 90 del Codice o in possesso</w:t>
            </w:r>
            <w:r w:rsidR="00B454ED" w:rsidRPr="00ED13A0">
              <w:rPr>
                <w:rFonts w:ascii="Garamond" w:eastAsia="Times New Roman" w:hAnsi="Garamond" w:cs="Arial"/>
                <w:b/>
                <w:bCs/>
                <w:color w:val="000000"/>
                <w:sz w:val="16"/>
                <w:szCs w:val="16"/>
              </w:rPr>
              <w:t xml:space="preserve"> </w:t>
            </w:r>
            <w:r w:rsidRPr="00ED13A0">
              <w:rPr>
                <w:rFonts w:ascii="Garamond" w:eastAsia="Times New Roman" w:hAnsi="Garamond" w:cs="Arial"/>
                <w:b/>
                <w:bCs/>
                <w:color w:val="000000"/>
                <w:sz w:val="16"/>
                <w:szCs w:val="16"/>
              </w:rPr>
              <w:t>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RPr="00ED13A0" w14:paraId="4592657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9F6E061" w14:textId="77777777" w:rsidR="00A23B3E" w:rsidRPr="00ED13A0" w:rsidRDefault="00A23B3E">
            <w:pPr>
              <w:rPr>
                <w:rFonts w:ascii="Garamond" w:hAnsi="Garamond"/>
                <w:sz w:val="16"/>
                <w:szCs w:val="16"/>
              </w:rPr>
            </w:pPr>
            <w:r w:rsidRPr="00ED13A0">
              <w:rPr>
                <w:rFonts w:ascii="Garamond" w:hAnsi="Garamond" w:cs="Arial"/>
                <w:b/>
                <w:sz w:val="16"/>
                <w:szCs w:val="16"/>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F0A9F6A"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5F08D70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C4C97A0"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lastRenderedPageBreak/>
              <w:t>L'operatore economico partecipa alla procedura di appalto insieme ad altri (</w:t>
            </w:r>
            <w:r w:rsidRPr="00ED13A0">
              <w:rPr>
                <w:rStyle w:val="Rimandonotaapidipagina"/>
                <w:rFonts w:ascii="Garamond" w:hAnsi="Garamond" w:cs="Arial"/>
                <w:sz w:val="16"/>
                <w:szCs w:val="16"/>
              </w:rPr>
              <w:footnoteReference w:id="11"/>
            </w:r>
            <w:r w:rsidRPr="00ED13A0">
              <w:rPr>
                <w:rFonts w:ascii="Garamond" w:hAnsi="Garamond" w:cs="Arial"/>
                <w:sz w:val="16"/>
                <w:szCs w:val="16"/>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0A2A62"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 Sì [ ] No</w:t>
            </w:r>
          </w:p>
        </w:tc>
      </w:tr>
      <w:tr w:rsidR="00A23B3E" w:rsidRPr="00ED13A0" w14:paraId="34DFD2A6"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712F0BAD" w14:textId="77777777" w:rsidR="00A23B3E" w:rsidRPr="00ED13A0" w:rsidRDefault="00A23B3E">
            <w:pPr>
              <w:pStyle w:val="Text1"/>
              <w:spacing w:before="40" w:after="40"/>
              <w:ind w:left="0"/>
              <w:rPr>
                <w:rFonts w:ascii="Garamond" w:hAnsi="Garamond"/>
                <w:sz w:val="16"/>
                <w:szCs w:val="16"/>
              </w:rPr>
            </w:pPr>
            <w:r w:rsidRPr="00ED13A0">
              <w:rPr>
                <w:rFonts w:ascii="Garamond" w:hAnsi="Garamond" w:cs="Arial"/>
                <w:b/>
                <w:sz w:val="16"/>
                <w:szCs w:val="16"/>
              </w:rPr>
              <w:t>In caso affermativo</w:t>
            </w:r>
            <w:r w:rsidRPr="00ED13A0">
              <w:rPr>
                <w:rFonts w:ascii="Garamond" w:hAnsi="Garamond" w:cs="Arial"/>
                <w:sz w:val="16"/>
                <w:szCs w:val="16"/>
              </w:rPr>
              <w:t>, accertarsi che gli altri operatori interessati forniscano un DGUE distinto.</w:t>
            </w:r>
          </w:p>
        </w:tc>
      </w:tr>
      <w:tr w:rsidR="00A23B3E" w:rsidRPr="00ED13A0" w14:paraId="4DBBBEA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9A10C3D" w14:textId="77777777" w:rsidR="00A23B3E" w:rsidRPr="00ED13A0" w:rsidRDefault="00A23B3E">
            <w:pPr>
              <w:pStyle w:val="Text1"/>
              <w:spacing w:after="0"/>
              <w:ind w:left="284" w:hanging="284"/>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w:t>
            </w:r>
          </w:p>
          <w:p w14:paraId="025F4326" w14:textId="77777777" w:rsidR="00A23B3E" w:rsidRPr="00ED13A0" w:rsidRDefault="00A23B3E" w:rsidP="00FB3543">
            <w:pPr>
              <w:pStyle w:val="Text1"/>
              <w:numPr>
                <w:ilvl w:val="0"/>
                <w:numId w:val="6"/>
              </w:numPr>
              <w:spacing w:after="0"/>
              <w:ind w:left="284" w:hanging="284"/>
              <w:jc w:val="both"/>
              <w:rPr>
                <w:rFonts w:ascii="Garamond" w:hAnsi="Garamond" w:cs="Arial"/>
                <w:color w:val="000000"/>
                <w:sz w:val="16"/>
                <w:szCs w:val="16"/>
              </w:rPr>
            </w:pPr>
            <w:r w:rsidRPr="00ED13A0">
              <w:rPr>
                <w:rFonts w:ascii="Garamond" w:hAnsi="Garamond" w:cs="Arial"/>
                <w:color w:val="000000"/>
                <w:sz w:val="16"/>
                <w:szCs w:val="16"/>
              </w:rPr>
              <w:t xml:space="preserve">Specificare il ruolo dell'operatore economico nel raggruppamento, ovvero consorzio, GEIE, rete di impresa di cui all’ art. 45, comma 2, lett. d), e), f) e g) e all’art. 46, comma 1, lett. </w:t>
            </w:r>
            <w:r w:rsidRPr="00ED13A0">
              <w:rPr>
                <w:rFonts w:ascii="Garamond" w:hAnsi="Garamond" w:cs="Arial"/>
                <w:i/>
                <w:color w:val="000000"/>
                <w:sz w:val="16"/>
                <w:szCs w:val="16"/>
              </w:rPr>
              <w:t>a), b), c), d)</w:t>
            </w:r>
            <w:r w:rsidRPr="00ED13A0">
              <w:rPr>
                <w:rFonts w:ascii="Garamond" w:hAnsi="Garamond" w:cs="Arial"/>
                <w:color w:val="000000"/>
                <w:sz w:val="16"/>
                <w:szCs w:val="16"/>
              </w:rPr>
              <w:t xml:space="preserve"> ed </w:t>
            </w:r>
            <w:r w:rsidRPr="00ED13A0">
              <w:rPr>
                <w:rFonts w:ascii="Garamond" w:hAnsi="Garamond" w:cs="Arial"/>
                <w:i/>
                <w:color w:val="000000"/>
                <w:sz w:val="16"/>
                <w:szCs w:val="16"/>
              </w:rPr>
              <w:t>e</w:t>
            </w:r>
            <w:r w:rsidRPr="00ED13A0">
              <w:rPr>
                <w:rFonts w:ascii="Garamond" w:hAnsi="Garamond" w:cs="Arial"/>
                <w:color w:val="000000"/>
                <w:sz w:val="16"/>
                <w:szCs w:val="16"/>
              </w:rPr>
              <w:t>) del Codice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(capofila, responsabile di compi</w:t>
            </w:r>
            <w:r w:rsidR="001F35A9" w:rsidRPr="00ED13A0">
              <w:rPr>
                <w:rFonts w:ascii="Garamond" w:hAnsi="Garamond" w:cs="Arial"/>
                <w:color w:val="000000"/>
                <w:sz w:val="16"/>
                <w:szCs w:val="16"/>
              </w:rPr>
              <w:t>ti specifici,</w:t>
            </w:r>
            <w:r w:rsidR="00A96204" w:rsidRPr="00ED13A0">
              <w:rPr>
                <w:rFonts w:ascii="Garamond" w:hAnsi="Garamond" w:cs="Arial"/>
                <w:color w:val="000000"/>
                <w:sz w:val="16"/>
                <w:szCs w:val="16"/>
              </w:rPr>
              <w:t xml:space="preserve"> </w:t>
            </w:r>
            <w:r w:rsidR="001F35A9" w:rsidRPr="00ED13A0">
              <w:rPr>
                <w:rFonts w:ascii="Garamond" w:hAnsi="Garamond" w:cs="Arial"/>
                <w:color w:val="000000"/>
                <w:sz w:val="16"/>
                <w:szCs w:val="16"/>
              </w:rPr>
              <w:t>ecc</w:t>
            </w:r>
            <w:r w:rsidRPr="00ED13A0">
              <w:rPr>
                <w:rFonts w:ascii="Garamond" w:hAnsi="Garamond" w:cs="Arial"/>
                <w:color w:val="000000"/>
                <w:sz w:val="16"/>
                <w:szCs w:val="16"/>
              </w:rPr>
              <w:t>):</w:t>
            </w:r>
          </w:p>
          <w:p w14:paraId="1B9FCB1E" w14:textId="77777777" w:rsidR="00A23B3E" w:rsidRPr="00ED13A0" w:rsidRDefault="00A23B3E">
            <w:pPr>
              <w:pStyle w:val="Text1"/>
              <w:spacing w:before="0" w:after="0"/>
              <w:ind w:left="284"/>
              <w:rPr>
                <w:rFonts w:ascii="Garamond" w:hAnsi="Garamond" w:cs="Arial"/>
                <w:color w:val="000000"/>
                <w:sz w:val="16"/>
                <w:szCs w:val="16"/>
              </w:rPr>
            </w:pPr>
          </w:p>
          <w:p w14:paraId="5C400E39" w14:textId="77777777" w:rsidR="00A23B3E" w:rsidRPr="00ED13A0" w:rsidRDefault="00A23B3E">
            <w:pPr>
              <w:pStyle w:val="Text1"/>
              <w:spacing w:before="0" w:after="0"/>
              <w:ind w:left="284" w:hanging="284"/>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Indicare gli altri operatori economici che compartecipano alla procedura di appalto:</w:t>
            </w:r>
            <w:r w:rsidRPr="00ED13A0">
              <w:rPr>
                <w:rFonts w:ascii="Garamond" w:hAnsi="Garamond" w:cs="Arial"/>
                <w:color w:val="000000"/>
                <w:sz w:val="16"/>
                <w:szCs w:val="16"/>
              </w:rPr>
              <w:br/>
            </w:r>
          </w:p>
          <w:p w14:paraId="206E86C3" w14:textId="77777777" w:rsidR="00A23B3E" w:rsidRPr="00ED13A0" w:rsidRDefault="00A23B3E">
            <w:pPr>
              <w:pStyle w:val="Text1"/>
              <w:spacing w:before="0" w:after="0"/>
              <w:ind w:left="284" w:hanging="284"/>
              <w:rPr>
                <w:rFonts w:ascii="Garamond" w:hAnsi="Garamond" w:cs="Arial"/>
                <w:b/>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Se pertinente, indicare il nome del raggruppamento partecipante:</w:t>
            </w:r>
          </w:p>
          <w:p w14:paraId="4B34A973" w14:textId="77777777" w:rsidR="00A23B3E" w:rsidRPr="00ED13A0" w:rsidRDefault="00A23B3E">
            <w:pPr>
              <w:pStyle w:val="Text1"/>
              <w:spacing w:before="0" w:after="0"/>
              <w:ind w:left="0"/>
              <w:rPr>
                <w:rFonts w:ascii="Garamond" w:hAnsi="Garamond" w:cs="Arial"/>
                <w:b/>
                <w:color w:val="000000"/>
                <w:sz w:val="16"/>
                <w:szCs w:val="16"/>
              </w:rPr>
            </w:pPr>
          </w:p>
          <w:p w14:paraId="3E558CF9" w14:textId="77777777" w:rsidR="00A23B3E" w:rsidRPr="00ED13A0" w:rsidRDefault="00A23B3E" w:rsidP="001F35A9">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d)</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Se pertinente, indicare la denominazione degli operatori economici facenti parte di un consorzio di cui all’art. 45, comma 2, lett. </w:t>
            </w:r>
            <w:r w:rsidRPr="00ED13A0">
              <w:rPr>
                <w:rFonts w:ascii="Garamond" w:hAnsi="Garamond" w:cs="Arial"/>
                <w:i/>
                <w:color w:val="000000"/>
                <w:sz w:val="16"/>
                <w:szCs w:val="16"/>
              </w:rPr>
              <w:t>b)</w:t>
            </w:r>
            <w:r w:rsidRPr="00ED13A0">
              <w:rPr>
                <w:rFonts w:ascii="Garamond" w:hAnsi="Garamond" w:cs="Arial"/>
                <w:color w:val="000000"/>
                <w:sz w:val="16"/>
                <w:szCs w:val="16"/>
              </w:rPr>
              <w:t xml:space="preserve"> e </w:t>
            </w:r>
            <w:r w:rsidRPr="00ED13A0">
              <w:rPr>
                <w:rFonts w:ascii="Garamond" w:hAnsi="Garamond" w:cs="Arial"/>
                <w:i/>
                <w:color w:val="000000"/>
                <w:sz w:val="16"/>
                <w:szCs w:val="16"/>
              </w:rPr>
              <w:t>c)</w:t>
            </w:r>
            <w:r w:rsidRPr="00ED13A0">
              <w:rPr>
                <w:rFonts w:ascii="Garamond" w:hAnsi="Garamond" w:cs="Arial"/>
                <w:color w:val="000000"/>
                <w:sz w:val="16"/>
                <w:szCs w:val="16"/>
              </w:rPr>
              <w:t xml:space="preserve">, o di una società di professionisti di cui all’articolo 46, comma 1, lett. </w:t>
            </w:r>
            <w:r w:rsidRPr="00ED13A0">
              <w:rPr>
                <w:rFonts w:ascii="Garamond" w:hAnsi="Garamond" w:cs="Arial"/>
                <w:i/>
                <w:color w:val="000000"/>
                <w:sz w:val="16"/>
                <w:szCs w:val="16"/>
              </w:rPr>
              <w:t>f)</w:t>
            </w:r>
            <w:r w:rsidRPr="00ED13A0">
              <w:rPr>
                <w:rFonts w:ascii="Garamond" w:hAnsi="Garamond" w:cs="Arial"/>
                <w:color w:val="000000"/>
                <w:sz w:val="16"/>
                <w:szCs w:val="16"/>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30E1162" w14:textId="77777777" w:rsidR="00A23B3E" w:rsidRPr="00ED13A0" w:rsidRDefault="00A23B3E">
            <w:pPr>
              <w:pStyle w:val="Text1"/>
              <w:spacing w:before="0" w:after="0"/>
              <w:ind w:left="0"/>
              <w:rPr>
                <w:rFonts w:ascii="Garamond" w:hAnsi="Garamond" w:cs="Arial"/>
                <w:color w:val="000000"/>
                <w:sz w:val="16"/>
                <w:szCs w:val="16"/>
              </w:rPr>
            </w:pPr>
          </w:p>
          <w:p w14:paraId="7DBDD023" w14:textId="77777777" w:rsidR="00A23B3E" w:rsidRPr="00ED13A0" w:rsidRDefault="00A23B3E">
            <w:pPr>
              <w:pStyle w:val="Text1"/>
              <w:spacing w:before="0" w:after="0"/>
              <w:ind w:left="0"/>
              <w:rPr>
                <w:rFonts w:ascii="Garamond" w:hAnsi="Garamond" w:cs="Arial"/>
                <w:color w:val="000000"/>
                <w:sz w:val="16"/>
                <w:szCs w:val="16"/>
              </w:rPr>
            </w:pPr>
          </w:p>
          <w:p w14:paraId="75E6D283" w14:textId="77777777" w:rsidR="00A23B3E" w:rsidRPr="00ED13A0" w:rsidRDefault="00A23B3E">
            <w:pPr>
              <w:pStyle w:val="Text1"/>
              <w:spacing w:before="0" w:after="0"/>
              <w:ind w:left="0"/>
              <w:rPr>
                <w:rFonts w:ascii="Garamond" w:hAnsi="Garamond" w:cs="Arial"/>
                <w:color w:val="000000"/>
                <w:sz w:val="16"/>
                <w:szCs w:val="16"/>
              </w:rPr>
            </w:pPr>
          </w:p>
          <w:p w14:paraId="3326D8E9" w14:textId="77777777" w:rsidR="001F35A9" w:rsidRPr="00ED13A0" w:rsidRDefault="001F35A9">
            <w:pPr>
              <w:pStyle w:val="Text1"/>
              <w:spacing w:before="0" w:after="0"/>
              <w:ind w:left="0"/>
              <w:rPr>
                <w:rFonts w:ascii="Garamond" w:hAnsi="Garamond" w:cs="Arial"/>
                <w:color w:val="000000"/>
                <w:sz w:val="16"/>
                <w:szCs w:val="16"/>
              </w:rPr>
            </w:pPr>
          </w:p>
          <w:p w14:paraId="745C3D15" w14:textId="77777777" w:rsidR="001F35A9" w:rsidRPr="00ED13A0" w:rsidRDefault="001F35A9">
            <w:pPr>
              <w:pStyle w:val="Text1"/>
              <w:spacing w:before="0" w:after="0"/>
              <w:ind w:left="0"/>
              <w:rPr>
                <w:rFonts w:ascii="Garamond" w:hAnsi="Garamond" w:cs="Arial"/>
                <w:color w:val="000000"/>
                <w:sz w:val="16"/>
                <w:szCs w:val="16"/>
              </w:rPr>
            </w:pPr>
          </w:p>
          <w:p w14:paraId="11A031B0"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a): […………..…]</w:t>
            </w:r>
            <w:r w:rsidRPr="00ED13A0">
              <w:rPr>
                <w:rFonts w:ascii="Garamond" w:hAnsi="Garamond" w:cs="Arial"/>
                <w:color w:val="000000"/>
                <w:sz w:val="16"/>
                <w:szCs w:val="16"/>
              </w:rPr>
              <w:br/>
            </w:r>
          </w:p>
          <w:p w14:paraId="499EE582" w14:textId="77777777" w:rsidR="00A23B3E" w:rsidRPr="00ED13A0" w:rsidRDefault="00A23B3E">
            <w:pPr>
              <w:pStyle w:val="Text1"/>
              <w:spacing w:before="0" w:after="0"/>
              <w:ind w:left="0"/>
              <w:rPr>
                <w:rFonts w:ascii="Garamond" w:hAnsi="Garamond" w:cs="Arial"/>
                <w:color w:val="000000"/>
                <w:sz w:val="16"/>
                <w:szCs w:val="16"/>
              </w:rPr>
            </w:pPr>
          </w:p>
          <w:p w14:paraId="6FD78B62"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p>
          <w:p w14:paraId="3B0B22AB"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c): […………..…]</w:t>
            </w:r>
          </w:p>
          <w:p w14:paraId="353DBB89" w14:textId="77777777" w:rsidR="00A23B3E" w:rsidRPr="00ED13A0" w:rsidRDefault="00A23B3E">
            <w:pPr>
              <w:pStyle w:val="Text1"/>
              <w:spacing w:before="0" w:after="0"/>
              <w:ind w:left="0"/>
              <w:rPr>
                <w:rFonts w:ascii="Garamond" w:hAnsi="Garamond" w:cs="Arial"/>
                <w:color w:val="000000"/>
                <w:sz w:val="16"/>
                <w:szCs w:val="16"/>
              </w:rPr>
            </w:pPr>
          </w:p>
          <w:p w14:paraId="1C504034" w14:textId="77777777" w:rsidR="00A23B3E" w:rsidRPr="00ED13A0" w:rsidRDefault="00A23B3E">
            <w:pPr>
              <w:pStyle w:val="Text1"/>
              <w:spacing w:before="0" w:after="0"/>
              <w:ind w:left="0"/>
              <w:rPr>
                <w:rFonts w:ascii="Garamond" w:hAnsi="Garamond"/>
                <w:color w:val="000000"/>
                <w:sz w:val="16"/>
                <w:szCs w:val="16"/>
              </w:rPr>
            </w:pPr>
            <w:r w:rsidRPr="00ED13A0">
              <w:rPr>
                <w:rFonts w:ascii="Garamond" w:hAnsi="Garamond" w:cs="Arial"/>
                <w:color w:val="000000"/>
                <w:sz w:val="16"/>
                <w:szCs w:val="16"/>
              </w:rPr>
              <w:t>d): [……</w:t>
            </w:r>
            <w:r w:rsidR="003E7810" w:rsidRPr="00ED13A0">
              <w:rPr>
                <w:rFonts w:ascii="Garamond" w:hAnsi="Garamond" w:cs="Arial"/>
                <w:color w:val="000000"/>
                <w:sz w:val="16"/>
                <w:szCs w:val="16"/>
              </w:rPr>
              <w:t>.</w:t>
            </w:r>
            <w:r w:rsidRPr="00ED13A0">
              <w:rPr>
                <w:rFonts w:ascii="Garamond" w:hAnsi="Garamond" w:cs="Arial"/>
                <w:color w:val="000000"/>
                <w:sz w:val="16"/>
                <w:szCs w:val="16"/>
              </w:rPr>
              <w:t>……….]</w:t>
            </w:r>
          </w:p>
        </w:tc>
      </w:tr>
      <w:tr w:rsidR="00A23B3E" w:rsidRPr="00ED13A0" w14:paraId="643CA43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8E6D4E"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104123F"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08FE000C"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75E8EB" w14:textId="77777777" w:rsidR="00A23B3E" w:rsidRPr="00ED13A0" w:rsidRDefault="00A23B3E">
            <w:pPr>
              <w:pStyle w:val="Text1"/>
              <w:spacing w:after="0"/>
              <w:ind w:left="0"/>
              <w:rPr>
                <w:rFonts w:ascii="Garamond" w:hAnsi="Garamond"/>
                <w:sz w:val="16"/>
                <w:szCs w:val="16"/>
              </w:rPr>
            </w:pPr>
            <w:r w:rsidRPr="00ED13A0">
              <w:rPr>
                <w:rFonts w:ascii="Garamond" w:hAnsi="Garamond" w:cs="Arial"/>
                <w:sz w:val="16"/>
                <w:szCs w:val="16"/>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77545A8"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bl>
    <w:p w14:paraId="135480D0" w14:textId="77777777" w:rsidR="00A23B3E" w:rsidRPr="00ED13A0" w:rsidRDefault="00A23B3E">
      <w:pPr>
        <w:pStyle w:val="SectionTitle"/>
        <w:spacing w:before="0" w:after="0"/>
        <w:jc w:val="both"/>
        <w:rPr>
          <w:rFonts w:ascii="Garamond" w:hAnsi="Garamond" w:cs="Arial"/>
          <w:b w:val="0"/>
          <w:caps/>
          <w:sz w:val="16"/>
          <w:szCs w:val="16"/>
        </w:rPr>
      </w:pPr>
    </w:p>
    <w:p w14:paraId="2BDE64BC" w14:textId="77777777" w:rsidR="00A23B3E" w:rsidRPr="00ED13A0" w:rsidRDefault="00A23B3E">
      <w:pPr>
        <w:pStyle w:val="SectionTitle"/>
        <w:spacing w:before="0" w:after="0"/>
        <w:jc w:val="both"/>
        <w:rPr>
          <w:rFonts w:ascii="Garamond" w:hAnsi="Garamond" w:cs="Arial"/>
          <w:b w:val="0"/>
          <w:caps/>
          <w:sz w:val="16"/>
          <w:szCs w:val="16"/>
        </w:rPr>
      </w:pPr>
    </w:p>
    <w:p w14:paraId="0DCB4A7B" w14:textId="77777777" w:rsidR="00A23B3E" w:rsidRPr="00ED13A0" w:rsidRDefault="00A23B3E" w:rsidP="00FB3543">
      <w:pPr>
        <w:pStyle w:val="SectionTitle"/>
        <w:spacing w:before="0" w:after="0"/>
        <w:rPr>
          <w:rFonts w:ascii="Garamond" w:hAnsi="Garamond" w:cs="Arial"/>
          <w:bCs/>
          <w:i/>
          <w:sz w:val="16"/>
          <w:szCs w:val="16"/>
        </w:rPr>
      </w:pPr>
      <w:r w:rsidRPr="00ED13A0">
        <w:rPr>
          <w:rFonts w:ascii="Garamond" w:hAnsi="Garamond" w:cs="Arial"/>
          <w:bCs/>
          <w:caps/>
          <w:sz w:val="16"/>
          <w:szCs w:val="16"/>
        </w:rPr>
        <w:t>B: Informazioni sui rappresentanti dell'operatore economico</w:t>
      </w:r>
    </w:p>
    <w:p w14:paraId="4AF4FD6A" w14:textId="77777777" w:rsidR="00A23B3E" w:rsidRPr="00ED13A0" w:rsidRDefault="00A23B3E" w:rsidP="00FB3543">
      <w:pPr>
        <w:pBdr>
          <w:top w:val="single" w:sz="4" w:space="1" w:color="00000A"/>
          <w:left w:val="single" w:sz="4" w:space="4" w:color="00000A"/>
          <w:bottom w:val="single" w:sz="4" w:space="1" w:color="00000A"/>
          <w:right w:val="single" w:sz="4" w:space="0" w:color="00000A"/>
        </w:pBdr>
        <w:jc w:val="both"/>
        <w:rPr>
          <w:rFonts w:ascii="Garamond" w:hAnsi="Garamond" w:cs="Arial"/>
          <w:b/>
          <w:i/>
          <w:color w:val="000000"/>
          <w:sz w:val="16"/>
          <w:szCs w:val="16"/>
        </w:rPr>
      </w:pPr>
      <w:r w:rsidRPr="00ED13A0">
        <w:rPr>
          <w:rFonts w:ascii="Garamond" w:hAnsi="Garamond" w:cs="Arial"/>
          <w:i/>
          <w:color w:val="000000"/>
          <w:sz w:val="16"/>
          <w:szCs w:val="16"/>
        </w:rPr>
        <w:t>Se pertinente, indicare nome e indirizzo delle persone abilitate ad agire come rappresentanti,</w:t>
      </w:r>
      <w:r w:rsidRPr="00ED13A0">
        <w:rPr>
          <w:rFonts w:ascii="Garamond" w:hAnsi="Garamond" w:cs="Arial"/>
          <w:b/>
          <w:i/>
          <w:color w:val="000000"/>
          <w:sz w:val="16"/>
          <w:szCs w:val="16"/>
        </w:rPr>
        <w:t xml:space="preserve"> </w:t>
      </w:r>
      <w:r w:rsidRPr="00ED13A0">
        <w:rPr>
          <w:rFonts w:ascii="Garamond" w:hAnsi="Garamond" w:cs="Arial"/>
          <w:i/>
          <w:color w:val="000000"/>
          <w:sz w:val="16"/>
          <w:szCs w:val="16"/>
        </w:rPr>
        <w:t>ivi compresi procuratori e institori,</w:t>
      </w:r>
      <w:r w:rsidRPr="00ED13A0">
        <w:rPr>
          <w:rFonts w:ascii="Garamond" w:hAnsi="Garamond" w:cs="Arial"/>
          <w:b/>
          <w:i/>
          <w:color w:val="000000"/>
          <w:sz w:val="16"/>
          <w:szCs w:val="16"/>
        </w:rPr>
        <w:t xml:space="preserve"> </w:t>
      </w:r>
      <w:r w:rsidRPr="00ED13A0">
        <w:rPr>
          <w:rFonts w:ascii="Garamond" w:hAnsi="Garamond" w:cs="Arial"/>
          <w:i/>
          <w:color w:val="000000"/>
          <w:sz w:val="16"/>
          <w:szCs w:val="16"/>
        </w:rPr>
        <w:t>dell'operatore economico ai fini della procedura di appalto in oggetto; se intervengono più legali rappresentanti ripetere tante volte quanto necessario</w:t>
      </w:r>
      <w:r w:rsidR="001F35A9" w:rsidRPr="00ED13A0">
        <w:rPr>
          <w:rFonts w:ascii="Garamond" w:hAnsi="Garamond" w:cs="Arial"/>
          <w:i/>
          <w:color w:val="000000"/>
          <w:sz w:val="16"/>
          <w:szCs w:val="16"/>
        </w:rPr>
        <w:t>.</w:t>
      </w:r>
    </w:p>
    <w:tbl>
      <w:tblPr>
        <w:tblW w:w="0" w:type="auto"/>
        <w:jc w:val="center"/>
        <w:tblLayout w:type="fixed"/>
        <w:tblCellMar>
          <w:left w:w="93" w:type="dxa"/>
        </w:tblCellMar>
        <w:tblLook w:val="0000" w:firstRow="0" w:lastRow="0" w:firstColumn="0" w:lastColumn="0" w:noHBand="0" w:noVBand="0"/>
      </w:tblPr>
      <w:tblGrid>
        <w:gridCol w:w="4644"/>
        <w:gridCol w:w="4644"/>
      </w:tblGrid>
      <w:tr w:rsidR="00A23B3E" w:rsidRPr="00ED13A0" w14:paraId="692D2626"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AAB635" w14:textId="77777777" w:rsidR="00A23B3E" w:rsidRPr="00ED13A0" w:rsidRDefault="00A23B3E">
            <w:pPr>
              <w:rPr>
                <w:rFonts w:ascii="Garamond" w:hAnsi="Garamond"/>
                <w:sz w:val="16"/>
                <w:szCs w:val="16"/>
              </w:rPr>
            </w:pPr>
            <w:r w:rsidRPr="00ED13A0">
              <w:rPr>
                <w:rFonts w:ascii="Garamond" w:hAnsi="Garamond" w:cs="Arial"/>
                <w:b/>
                <w:sz w:val="16"/>
                <w:szCs w:val="16"/>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1CDBE8"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2123325A"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1D7BF7"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 xml:space="preserve">Nome completo; </w:t>
            </w:r>
            <w:r w:rsidRPr="00ED13A0">
              <w:rPr>
                <w:rFonts w:ascii="Garamond" w:hAnsi="Garamond" w:cs="Arial"/>
                <w:sz w:val="16"/>
                <w:szCs w:val="16"/>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296561" w14:textId="77777777" w:rsidR="00A23B3E" w:rsidRPr="00ED13A0" w:rsidRDefault="00A23B3E">
            <w:pPr>
              <w:spacing w:after="0"/>
              <w:rPr>
                <w:rFonts w:ascii="Garamond" w:hAnsi="Garamond"/>
                <w:sz w:val="16"/>
                <w:szCs w:val="16"/>
              </w:rPr>
            </w:pPr>
            <w:r w:rsidRPr="00ED13A0">
              <w:rPr>
                <w:rFonts w:ascii="Garamond" w:hAnsi="Garamond" w:cs="Arial"/>
                <w:sz w:val="16"/>
                <w:szCs w:val="16"/>
              </w:rPr>
              <w:t>[…………….];</w:t>
            </w:r>
            <w:r w:rsidRPr="00ED13A0">
              <w:rPr>
                <w:rFonts w:ascii="Garamond" w:hAnsi="Garamond" w:cs="Arial"/>
                <w:sz w:val="16"/>
                <w:szCs w:val="16"/>
              </w:rPr>
              <w:br/>
              <w:t>[…………….]</w:t>
            </w:r>
          </w:p>
        </w:tc>
      </w:tr>
      <w:tr w:rsidR="00A23B3E" w:rsidRPr="00ED13A0" w14:paraId="02BD3BCE"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4F60C3"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401047"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C19D682"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ABF04E"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2EA918" w14:textId="77777777" w:rsidR="00A23B3E" w:rsidRPr="00ED13A0" w:rsidRDefault="00A23B3E">
            <w:pPr>
              <w:spacing w:after="0"/>
              <w:rPr>
                <w:rFonts w:ascii="Garamond" w:hAnsi="Garamond"/>
                <w:sz w:val="16"/>
                <w:szCs w:val="16"/>
              </w:rPr>
            </w:pPr>
            <w:r w:rsidRPr="00ED13A0">
              <w:rPr>
                <w:rFonts w:ascii="Garamond" w:hAnsi="Garamond" w:cs="Arial"/>
                <w:sz w:val="16"/>
                <w:szCs w:val="16"/>
              </w:rPr>
              <w:t>[………….…]</w:t>
            </w:r>
          </w:p>
        </w:tc>
      </w:tr>
      <w:tr w:rsidR="00A23B3E" w:rsidRPr="00ED13A0" w14:paraId="33C6C68E"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471C6F"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1A94AF"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FA5C30C"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BC0C47"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2FDFB4"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7E194ED7"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388837"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CE6C31"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2BF29368" w14:textId="77777777" w:rsidR="00A23B3E" w:rsidRPr="00ED13A0" w:rsidRDefault="00A23B3E" w:rsidP="00FB3543">
      <w:pPr>
        <w:pStyle w:val="SectionTitle"/>
        <w:spacing w:after="0"/>
        <w:rPr>
          <w:rFonts w:ascii="Garamond" w:hAnsi="Garamond" w:cs="Arial"/>
          <w:color w:val="000000"/>
          <w:sz w:val="16"/>
          <w:szCs w:val="16"/>
        </w:rPr>
      </w:pPr>
      <w:r w:rsidRPr="00ED13A0">
        <w:rPr>
          <w:rFonts w:ascii="Garamond" w:hAnsi="Garamond" w:cs="Arial"/>
          <w:b w:val="0"/>
          <w:caps/>
          <w:sz w:val="16"/>
          <w:szCs w:val="16"/>
        </w:rPr>
        <w:t xml:space="preserve">C: Informazioni sull'affidamento SULLE Capacità di altri </w:t>
      </w:r>
      <w:r w:rsidRPr="00ED13A0">
        <w:rPr>
          <w:rFonts w:ascii="Garamond" w:hAnsi="Garamond" w:cs="Arial"/>
          <w:b w:val="0"/>
          <w:caps/>
          <w:color w:val="000000"/>
          <w:sz w:val="16"/>
          <w:szCs w:val="16"/>
        </w:rPr>
        <w:t>soggetti (</w:t>
      </w:r>
      <w:r w:rsidRPr="00ED13A0">
        <w:rPr>
          <w:rFonts w:ascii="Garamond" w:hAnsi="Garamond" w:cs="Arial"/>
          <w:b w:val="0"/>
          <w:smallCaps w:val="0"/>
          <w:color w:val="000000"/>
          <w:sz w:val="16"/>
          <w:szCs w:val="16"/>
        </w:rPr>
        <w:t>Articolo 89 del Codice - Avvalimento)</w:t>
      </w:r>
    </w:p>
    <w:tbl>
      <w:tblPr>
        <w:tblW w:w="0" w:type="auto"/>
        <w:jc w:val="center"/>
        <w:tblLayout w:type="fixed"/>
        <w:tblCellMar>
          <w:left w:w="93" w:type="dxa"/>
        </w:tblCellMar>
        <w:tblLook w:val="0000" w:firstRow="0" w:lastRow="0" w:firstColumn="0" w:lastColumn="0" w:noHBand="0" w:noVBand="0"/>
      </w:tblPr>
      <w:tblGrid>
        <w:gridCol w:w="4644"/>
        <w:gridCol w:w="4644"/>
      </w:tblGrid>
      <w:tr w:rsidR="000953DC" w:rsidRPr="00ED13A0" w14:paraId="7EC072D2"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0DB5A8" w14:textId="77777777" w:rsidR="00A23B3E" w:rsidRPr="00ED13A0" w:rsidRDefault="00A23B3E">
            <w:pPr>
              <w:rPr>
                <w:rFonts w:ascii="Garamond" w:hAnsi="Garamond"/>
                <w:color w:val="000000"/>
                <w:sz w:val="16"/>
                <w:szCs w:val="16"/>
              </w:rPr>
            </w:pPr>
            <w:r w:rsidRPr="00ED13A0">
              <w:rPr>
                <w:rFonts w:ascii="Garamond" w:hAnsi="Garamond" w:cs="Arial"/>
                <w:b/>
                <w:color w:val="000000"/>
                <w:sz w:val="16"/>
                <w:szCs w:val="16"/>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FE9C56" w14:textId="77777777" w:rsidR="00A23B3E" w:rsidRPr="00ED13A0" w:rsidRDefault="00A23B3E">
            <w:pPr>
              <w:rPr>
                <w:rFonts w:ascii="Garamond" w:hAnsi="Garamond"/>
                <w:color w:val="000000"/>
                <w:sz w:val="16"/>
                <w:szCs w:val="16"/>
              </w:rPr>
            </w:pPr>
            <w:r w:rsidRPr="00ED13A0">
              <w:rPr>
                <w:rFonts w:ascii="Garamond" w:hAnsi="Garamond" w:cs="Arial"/>
                <w:b/>
                <w:color w:val="000000"/>
                <w:sz w:val="16"/>
                <w:szCs w:val="16"/>
              </w:rPr>
              <w:t>Risposta:</w:t>
            </w:r>
          </w:p>
        </w:tc>
      </w:tr>
      <w:tr w:rsidR="00A23B3E" w:rsidRPr="00ED13A0" w14:paraId="1652E743"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01CB90" w14:textId="77777777" w:rsidR="00A23B3E" w:rsidRPr="00ED13A0" w:rsidRDefault="00A23B3E">
            <w:pPr>
              <w:rPr>
                <w:rFonts w:ascii="Garamond" w:hAnsi="Garamond" w:cs="Arial"/>
                <w:b/>
                <w:iCs/>
                <w:color w:val="000000"/>
                <w:sz w:val="16"/>
                <w:szCs w:val="16"/>
              </w:rPr>
            </w:pPr>
            <w:r w:rsidRPr="00ED13A0">
              <w:rPr>
                <w:rFonts w:ascii="Garamond" w:hAnsi="Garamond" w:cs="Arial"/>
                <w:color w:val="000000"/>
                <w:sz w:val="16"/>
                <w:szCs w:val="16"/>
              </w:rPr>
              <w:t>L'operatore economico fa affidamento sulle capacità di altri soggetti per soddisfare i criteri di selezione della parte IV e rispettare i criteri e le regole (eventuali) della parte V?</w:t>
            </w:r>
          </w:p>
          <w:p w14:paraId="37EB3518" w14:textId="77777777" w:rsidR="00A23B3E" w:rsidRPr="00ED13A0" w:rsidRDefault="00A23B3E">
            <w:pPr>
              <w:rPr>
                <w:rFonts w:ascii="Garamond" w:hAnsi="Garamond" w:cs="Arial"/>
                <w:iCs/>
                <w:color w:val="000000"/>
                <w:sz w:val="16"/>
                <w:szCs w:val="16"/>
              </w:rPr>
            </w:pPr>
            <w:r w:rsidRPr="00ED13A0">
              <w:rPr>
                <w:rFonts w:ascii="Garamond" w:hAnsi="Garamond" w:cs="Arial"/>
                <w:b/>
                <w:iCs/>
                <w:color w:val="000000"/>
                <w:sz w:val="16"/>
                <w:szCs w:val="16"/>
              </w:rPr>
              <w:t xml:space="preserve">In caso affermativo: </w:t>
            </w:r>
          </w:p>
          <w:p w14:paraId="5560B521" w14:textId="77777777" w:rsidR="00A23B3E" w:rsidRPr="00ED13A0" w:rsidRDefault="00A23B3E">
            <w:pPr>
              <w:rPr>
                <w:rFonts w:ascii="Garamond" w:hAnsi="Garamond" w:cs="Arial"/>
                <w:iCs/>
                <w:color w:val="000000"/>
                <w:sz w:val="16"/>
                <w:szCs w:val="16"/>
              </w:rPr>
            </w:pPr>
            <w:r w:rsidRPr="00ED13A0">
              <w:rPr>
                <w:rFonts w:ascii="Garamond" w:hAnsi="Garamond" w:cs="Arial"/>
                <w:iCs/>
                <w:color w:val="000000"/>
                <w:sz w:val="16"/>
                <w:szCs w:val="16"/>
              </w:rPr>
              <w:t>Indicare la denominazione degli operatori economici di cui si intende avvalersi:</w:t>
            </w:r>
          </w:p>
          <w:p w14:paraId="7A11A3E7" w14:textId="77777777" w:rsidR="00A23B3E" w:rsidRPr="00ED13A0" w:rsidRDefault="00A23B3E" w:rsidP="00FD32EC">
            <w:pPr>
              <w:rPr>
                <w:rFonts w:ascii="Garamond" w:hAnsi="Garamond"/>
                <w:color w:val="000000"/>
                <w:sz w:val="16"/>
                <w:szCs w:val="16"/>
              </w:rPr>
            </w:pPr>
            <w:r w:rsidRPr="00ED13A0">
              <w:rPr>
                <w:rFonts w:ascii="Garamond" w:hAnsi="Garamond" w:cs="Arial"/>
                <w:iCs/>
                <w:color w:val="000000"/>
                <w:sz w:val="16"/>
                <w:szCs w:val="16"/>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C9CADC"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]Sì [ ]No</w:t>
            </w:r>
          </w:p>
          <w:p w14:paraId="057809CE" w14:textId="77777777" w:rsidR="00A23B3E" w:rsidRPr="00ED13A0" w:rsidRDefault="00A23B3E">
            <w:pPr>
              <w:rPr>
                <w:rFonts w:ascii="Garamond" w:hAnsi="Garamond" w:cs="Arial"/>
                <w:color w:val="000000"/>
                <w:sz w:val="16"/>
                <w:szCs w:val="16"/>
              </w:rPr>
            </w:pPr>
          </w:p>
          <w:p w14:paraId="691CD9EF" w14:textId="77777777" w:rsidR="00CA04F3" w:rsidRPr="00ED13A0" w:rsidRDefault="00CA04F3">
            <w:pPr>
              <w:rPr>
                <w:rFonts w:ascii="Garamond" w:hAnsi="Garamond" w:cs="Arial"/>
                <w:color w:val="000000"/>
                <w:sz w:val="16"/>
                <w:szCs w:val="16"/>
              </w:rPr>
            </w:pPr>
          </w:p>
          <w:p w14:paraId="12E18536" w14:textId="77777777" w:rsidR="00A23B3E" w:rsidRPr="00ED13A0" w:rsidRDefault="00A23B3E" w:rsidP="00CA04F3">
            <w:pPr>
              <w:spacing w:after="240"/>
              <w:rPr>
                <w:rFonts w:ascii="Garamond" w:hAnsi="Garamond" w:cs="Arial"/>
                <w:color w:val="000000"/>
                <w:sz w:val="16"/>
                <w:szCs w:val="16"/>
              </w:rPr>
            </w:pPr>
            <w:r w:rsidRPr="00ED13A0">
              <w:rPr>
                <w:rFonts w:ascii="Garamond" w:hAnsi="Garamond" w:cs="Arial"/>
                <w:color w:val="000000"/>
                <w:sz w:val="16"/>
                <w:szCs w:val="16"/>
              </w:rPr>
              <w:t>[………….…]</w:t>
            </w:r>
          </w:p>
          <w:p w14:paraId="70C024DB" w14:textId="77777777" w:rsidR="00A23B3E" w:rsidRPr="00ED13A0" w:rsidRDefault="00A23B3E" w:rsidP="00CA04F3">
            <w:pPr>
              <w:spacing w:after="240"/>
              <w:rPr>
                <w:rFonts w:ascii="Garamond" w:hAnsi="Garamond"/>
                <w:color w:val="000000"/>
                <w:sz w:val="16"/>
                <w:szCs w:val="16"/>
              </w:rPr>
            </w:pPr>
            <w:r w:rsidRPr="00ED13A0">
              <w:rPr>
                <w:rFonts w:ascii="Garamond" w:hAnsi="Garamond" w:cs="Arial"/>
                <w:color w:val="000000"/>
                <w:sz w:val="16"/>
                <w:szCs w:val="16"/>
              </w:rPr>
              <w:t>[………….…]</w:t>
            </w:r>
          </w:p>
        </w:tc>
      </w:tr>
    </w:tbl>
    <w:p w14:paraId="057EB901" w14:textId="77777777" w:rsidR="00A23B3E" w:rsidRPr="00ED13A0"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Garamond" w:hAnsi="Garamond" w:cs="Arial"/>
          <w:color w:val="000000"/>
          <w:sz w:val="16"/>
          <w:szCs w:val="16"/>
        </w:rPr>
      </w:pPr>
      <w:r w:rsidRPr="00ED13A0">
        <w:rPr>
          <w:rFonts w:ascii="Garamond" w:hAnsi="Garamond" w:cs="Arial"/>
          <w:b/>
          <w:i/>
          <w:color w:val="000000"/>
          <w:sz w:val="16"/>
          <w:szCs w:val="16"/>
        </w:rPr>
        <w:lastRenderedPageBreak/>
        <w:t>In caso affermativo</w:t>
      </w:r>
      <w:r w:rsidRPr="00ED13A0">
        <w:rPr>
          <w:rFonts w:ascii="Garamond" w:hAnsi="Garamond" w:cs="Arial"/>
          <w:color w:val="000000"/>
          <w:sz w:val="16"/>
          <w:szCs w:val="16"/>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ED13A0">
        <w:rPr>
          <w:rFonts w:ascii="Garamond" w:hAnsi="Garamond" w:cs="Arial"/>
          <w:b/>
          <w:color w:val="000000"/>
          <w:sz w:val="16"/>
          <w:szCs w:val="16"/>
        </w:rPr>
        <w:t xml:space="preserve">sezioni A e B della </w:t>
      </w:r>
      <w:r w:rsidR="00CA04F3" w:rsidRPr="00ED13A0">
        <w:rPr>
          <w:rFonts w:ascii="Garamond" w:hAnsi="Garamond" w:cs="Arial"/>
          <w:b/>
          <w:color w:val="000000"/>
          <w:sz w:val="16"/>
          <w:szCs w:val="16"/>
        </w:rPr>
        <w:t xml:space="preserve">presente parte, dalla parte III, dalla parte IV ove pertinente e dalla parte </w:t>
      </w:r>
      <w:r w:rsidRPr="00ED13A0">
        <w:rPr>
          <w:rFonts w:ascii="Garamond" w:hAnsi="Garamond" w:cs="Arial"/>
          <w:b/>
          <w:color w:val="000000"/>
          <w:sz w:val="16"/>
          <w:szCs w:val="16"/>
        </w:rPr>
        <w:t>V</w:t>
      </w:r>
      <w:r w:rsidR="00CA04F3" w:rsidRPr="00ED13A0">
        <w:rPr>
          <w:rFonts w:ascii="Garamond" w:hAnsi="Garamond" w:cs="Arial"/>
          <w:b/>
          <w:color w:val="000000"/>
          <w:sz w:val="16"/>
          <w:szCs w:val="16"/>
        </w:rPr>
        <w:t>I</w:t>
      </w:r>
      <w:r w:rsidRPr="00ED13A0">
        <w:rPr>
          <w:rFonts w:ascii="Garamond" w:hAnsi="Garamond" w:cs="Arial"/>
          <w:b/>
          <w:color w:val="000000"/>
          <w:sz w:val="16"/>
          <w:szCs w:val="16"/>
        </w:rPr>
        <w:t>.</w:t>
      </w:r>
    </w:p>
    <w:p w14:paraId="698C0FA9" w14:textId="77777777" w:rsidR="00A23B3E" w:rsidRPr="00ED13A0"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Garamond" w:hAnsi="Garamond" w:cs="Arial"/>
          <w:caps/>
          <w:sz w:val="16"/>
          <w:szCs w:val="16"/>
        </w:rPr>
      </w:pPr>
      <w:r w:rsidRPr="00ED13A0">
        <w:rPr>
          <w:rFonts w:ascii="Garamond" w:hAnsi="Garamond" w:cs="Arial"/>
          <w:color w:val="000000"/>
          <w:sz w:val="16"/>
          <w:szCs w:val="16"/>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3D41BE5B" w14:textId="77777777" w:rsidR="00D93877" w:rsidRPr="00ED13A0" w:rsidRDefault="00D93877" w:rsidP="00F351F0">
      <w:pPr>
        <w:pStyle w:val="ChapterTitle"/>
        <w:spacing w:before="0" w:after="0"/>
        <w:jc w:val="left"/>
        <w:rPr>
          <w:rFonts w:ascii="Garamond" w:hAnsi="Garamond" w:cs="Arial"/>
          <w:b w:val="0"/>
          <w:caps/>
          <w:sz w:val="16"/>
          <w:szCs w:val="16"/>
        </w:rPr>
      </w:pPr>
    </w:p>
    <w:p w14:paraId="1E307B7B" w14:textId="77777777" w:rsidR="00A23B3E" w:rsidRPr="00ED13A0" w:rsidRDefault="00A23B3E" w:rsidP="00FB3543">
      <w:pPr>
        <w:pStyle w:val="ChapterTitle"/>
        <w:spacing w:before="0" w:after="0"/>
        <w:rPr>
          <w:rFonts w:ascii="Garamond" w:hAnsi="Garamond" w:cs="Arial"/>
          <w:color w:val="000000"/>
          <w:sz w:val="16"/>
          <w:szCs w:val="16"/>
        </w:rPr>
      </w:pPr>
      <w:r w:rsidRPr="00ED13A0">
        <w:rPr>
          <w:rFonts w:ascii="Garamond" w:hAnsi="Garamond" w:cs="Arial"/>
          <w:b w:val="0"/>
          <w:caps/>
          <w:sz w:val="16"/>
          <w:szCs w:val="16"/>
        </w:rPr>
        <w:t xml:space="preserve">D: Informazioni concernenti i </w:t>
      </w:r>
      <w:r w:rsidRPr="00ED13A0">
        <w:rPr>
          <w:rFonts w:ascii="Garamond" w:hAnsi="Garamond" w:cs="Arial"/>
          <w:b w:val="0"/>
          <w:caps/>
          <w:color w:val="000000"/>
          <w:sz w:val="16"/>
          <w:szCs w:val="16"/>
        </w:rPr>
        <w:t>subappaltatori sulle cui capacità l'operatore economico non fa</w:t>
      </w:r>
      <w:r w:rsidR="00B454ED" w:rsidRPr="00ED13A0">
        <w:rPr>
          <w:rFonts w:ascii="Garamond" w:hAnsi="Garamond" w:cs="Arial"/>
          <w:b w:val="0"/>
          <w:caps/>
          <w:color w:val="000000"/>
          <w:sz w:val="16"/>
          <w:szCs w:val="16"/>
        </w:rPr>
        <w:t xml:space="preserve"> </w:t>
      </w:r>
      <w:r w:rsidRPr="00ED13A0">
        <w:rPr>
          <w:rFonts w:ascii="Garamond" w:hAnsi="Garamond" w:cs="Arial"/>
          <w:b w:val="0"/>
          <w:caps/>
          <w:color w:val="000000"/>
          <w:sz w:val="16"/>
          <w:szCs w:val="16"/>
        </w:rPr>
        <w:t>affidamento (</w:t>
      </w:r>
      <w:r w:rsidRPr="00ED13A0">
        <w:rPr>
          <w:rFonts w:ascii="Garamond" w:hAnsi="Garamond" w:cs="Arial"/>
          <w:b w:val="0"/>
          <w:smallCaps/>
          <w:color w:val="000000"/>
          <w:sz w:val="16"/>
          <w:szCs w:val="16"/>
        </w:rPr>
        <w:t>Articolo 105 del Codice - Subappalto)</w:t>
      </w:r>
    </w:p>
    <w:p w14:paraId="44FDF008" w14:textId="77777777" w:rsidR="00A23B3E" w:rsidRPr="00ED13A0"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Garamond" w:hAnsi="Garamond" w:cs="Arial"/>
          <w:sz w:val="16"/>
          <w:szCs w:val="16"/>
        </w:rPr>
      </w:pPr>
      <w:r w:rsidRPr="00ED13A0">
        <w:rPr>
          <w:rFonts w:ascii="Garamond" w:hAnsi="Garamond" w:cs="Arial"/>
          <w:color w:val="000000"/>
          <w:sz w:val="16"/>
          <w:szCs w:val="16"/>
        </w:rPr>
        <w:t>(Tale sezione è da compilare solo se le informazioni sono</w:t>
      </w:r>
      <w:r w:rsidRPr="00ED13A0">
        <w:rPr>
          <w:rFonts w:ascii="Garamond" w:hAnsi="Garamond" w:cs="Arial"/>
          <w:sz w:val="16"/>
          <w:szCs w:val="16"/>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RPr="00ED13A0" w14:paraId="1A266CF1"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EE2E48" w14:textId="77777777" w:rsidR="00A23B3E" w:rsidRPr="00ED13A0" w:rsidRDefault="00A23B3E">
            <w:pPr>
              <w:rPr>
                <w:rFonts w:ascii="Garamond" w:hAnsi="Garamond"/>
                <w:sz w:val="16"/>
                <w:szCs w:val="16"/>
              </w:rPr>
            </w:pPr>
            <w:r w:rsidRPr="00ED13A0">
              <w:rPr>
                <w:rFonts w:ascii="Garamond" w:hAnsi="Garamond" w:cs="Arial"/>
                <w:b/>
                <w:sz w:val="16"/>
                <w:szCs w:val="16"/>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38727605"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0953DC" w:rsidRPr="00ED13A0" w14:paraId="58101EDD"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2E2C32" w14:textId="77777777" w:rsidR="00A23B3E" w:rsidRPr="00ED13A0" w:rsidRDefault="00A23B3E">
            <w:pPr>
              <w:rPr>
                <w:rFonts w:ascii="Garamond" w:hAnsi="Garamond" w:cs="Arial"/>
                <w:b/>
                <w:color w:val="000000"/>
                <w:sz w:val="16"/>
                <w:szCs w:val="16"/>
              </w:rPr>
            </w:pPr>
            <w:r w:rsidRPr="00ED13A0">
              <w:rPr>
                <w:rFonts w:ascii="Garamond" w:hAnsi="Garamond" w:cs="Arial"/>
                <w:color w:val="000000"/>
                <w:sz w:val="16"/>
                <w:szCs w:val="16"/>
              </w:rPr>
              <w:t>L'operatore economico intende subappaltare parte del contratto a terzi?</w:t>
            </w:r>
            <w:r w:rsidRPr="00ED13A0">
              <w:rPr>
                <w:rFonts w:ascii="Garamond" w:hAnsi="Garamond" w:cs="Arial"/>
                <w:b/>
                <w:color w:val="000000"/>
                <w:sz w:val="16"/>
                <w:szCs w:val="16"/>
              </w:rPr>
              <w:t xml:space="preserve"> </w:t>
            </w:r>
          </w:p>
          <w:p w14:paraId="3962616A" w14:textId="77777777" w:rsidR="00A23B3E" w:rsidRPr="00ED13A0" w:rsidRDefault="00A23B3E">
            <w:pPr>
              <w:rPr>
                <w:rFonts w:ascii="Garamond" w:hAnsi="Garamond" w:cs="Arial"/>
                <w:color w:val="000000"/>
                <w:sz w:val="16"/>
                <w:szCs w:val="16"/>
              </w:rPr>
            </w:pPr>
            <w:r w:rsidRPr="00ED13A0">
              <w:rPr>
                <w:rFonts w:ascii="Garamond" w:hAnsi="Garamond" w:cs="Arial"/>
                <w:b/>
                <w:color w:val="000000"/>
                <w:sz w:val="16"/>
                <w:szCs w:val="16"/>
              </w:rPr>
              <w:t>In caso affermativo:</w:t>
            </w:r>
          </w:p>
          <w:p w14:paraId="0E4004E4" w14:textId="77777777" w:rsidR="00A23B3E" w:rsidRPr="00ED13A0" w:rsidRDefault="00A23B3E" w:rsidP="00FB3543">
            <w:pPr>
              <w:jc w:val="both"/>
              <w:rPr>
                <w:rFonts w:ascii="Garamond" w:hAnsi="Garamond" w:cs="Arial"/>
                <w:color w:val="000000"/>
                <w:sz w:val="16"/>
                <w:szCs w:val="16"/>
              </w:rPr>
            </w:pPr>
            <w:r w:rsidRPr="00ED13A0">
              <w:rPr>
                <w:rFonts w:ascii="Garamond" w:hAnsi="Garamond" w:cs="Arial"/>
                <w:color w:val="000000"/>
                <w:sz w:val="16"/>
                <w:szCs w:val="16"/>
              </w:rPr>
              <w:t>Elencare le prestazioni o lavorazioni che si intende subappaltare e la relativa quota (espressa in percentuale) sull’importo contrattuale:</w:t>
            </w:r>
            <w:r w:rsidR="00B454ED" w:rsidRPr="00ED13A0">
              <w:rPr>
                <w:rFonts w:ascii="Garamond" w:hAnsi="Garamond" w:cs="Arial"/>
                <w:color w:val="000000"/>
                <w:sz w:val="16"/>
                <w:szCs w:val="16"/>
              </w:rPr>
              <w:t xml:space="preserve"> </w:t>
            </w:r>
          </w:p>
          <w:p w14:paraId="49084916" w14:textId="77777777" w:rsidR="00A23B3E" w:rsidRPr="00ED13A0" w:rsidRDefault="00A23B3E" w:rsidP="00FB3543">
            <w:pPr>
              <w:jc w:val="both"/>
              <w:rPr>
                <w:rFonts w:ascii="Garamond" w:hAnsi="Garamond"/>
                <w:color w:val="000000"/>
                <w:sz w:val="16"/>
                <w:szCs w:val="16"/>
              </w:rPr>
            </w:pPr>
            <w:r w:rsidRPr="00ED13A0">
              <w:rPr>
                <w:rFonts w:ascii="Garamond" w:hAnsi="Garamond" w:cs="Arial"/>
                <w:color w:val="000000"/>
                <w:sz w:val="16"/>
                <w:szCs w:val="16"/>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DE8BBEA" w14:textId="77777777" w:rsidR="00A23B3E" w:rsidRPr="00ED13A0" w:rsidRDefault="00A23B3E">
            <w:pPr>
              <w:rPr>
                <w:rFonts w:ascii="Garamond" w:hAnsi="Garamond" w:cs="Arial"/>
                <w:b/>
                <w:color w:val="000000"/>
                <w:sz w:val="16"/>
                <w:szCs w:val="16"/>
              </w:rPr>
            </w:pPr>
            <w:r w:rsidRPr="00ED13A0">
              <w:rPr>
                <w:rFonts w:ascii="Garamond" w:hAnsi="Garamond" w:cs="Arial"/>
                <w:color w:val="000000"/>
                <w:sz w:val="16"/>
                <w:szCs w:val="16"/>
              </w:rPr>
              <w:t>[ ]Sì [ ]No</w:t>
            </w:r>
            <w:r w:rsidRPr="00ED13A0">
              <w:rPr>
                <w:rFonts w:ascii="Garamond" w:hAnsi="Garamond" w:cs="Arial"/>
                <w:color w:val="000000"/>
                <w:sz w:val="16"/>
                <w:szCs w:val="16"/>
              </w:rPr>
              <w:br/>
            </w:r>
          </w:p>
          <w:p w14:paraId="447DE191" w14:textId="77777777" w:rsidR="00A23B3E" w:rsidRPr="00ED13A0" w:rsidRDefault="00A23B3E">
            <w:pPr>
              <w:rPr>
                <w:rFonts w:ascii="Garamond" w:hAnsi="Garamond" w:cs="Arial"/>
                <w:b/>
                <w:color w:val="000000"/>
                <w:sz w:val="16"/>
                <w:szCs w:val="16"/>
              </w:rPr>
            </w:pPr>
          </w:p>
          <w:p w14:paraId="2C433E2F"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xml:space="preserve">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p>
          <w:p w14:paraId="2AB567FE" w14:textId="77777777" w:rsidR="00BB116C" w:rsidRPr="00ED13A0" w:rsidRDefault="00BB116C">
            <w:pPr>
              <w:rPr>
                <w:rFonts w:ascii="Garamond" w:hAnsi="Garamond" w:cs="Arial"/>
                <w:color w:val="000000"/>
                <w:sz w:val="16"/>
                <w:szCs w:val="16"/>
              </w:rPr>
            </w:pPr>
          </w:p>
          <w:p w14:paraId="0C6349BA"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w:t>
            </w:r>
          </w:p>
        </w:tc>
      </w:tr>
    </w:tbl>
    <w:p w14:paraId="7D7CEA42" w14:textId="77777777" w:rsidR="00A23B3E" w:rsidRPr="00ED13A0"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Garamond" w:hAnsi="Garamond" w:cs="Arial"/>
          <w:color w:val="000000"/>
          <w:sz w:val="16"/>
          <w:szCs w:val="16"/>
        </w:rPr>
      </w:pPr>
      <w:r w:rsidRPr="00ED13A0">
        <w:rPr>
          <w:rFonts w:ascii="Garamond" w:hAnsi="Garamond" w:cs="Arial"/>
          <w:color w:val="000000"/>
          <w:sz w:val="16"/>
          <w:szCs w:val="16"/>
        </w:rPr>
        <w:t xml:space="preserve">Se l'amministrazione aggiudicatrice o l'ente aggiudicatore richiede esplicitamente queste informazioni in aggiunta alle informazioni della presente sezione, ognuno dei subappaltatori o categorie di subappaltatori) interessati dovrà compilare un proprio </w:t>
      </w:r>
      <w:r w:rsidR="00C02AE6" w:rsidRPr="00ED13A0">
        <w:rPr>
          <w:rFonts w:ascii="Garamond" w:hAnsi="Garamond" w:cs="Arial"/>
          <w:color w:val="000000"/>
          <w:sz w:val="16"/>
          <w:szCs w:val="16"/>
        </w:rPr>
        <w:t>DGUE</w:t>
      </w:r>
      <w:r w:rsidRPr="00ED13A0">
        <w:rPr>
          <w:rFonts w:ascii="Garamond" w:hAnsi="Garamond" w:cs="Arial"/>
          <w:color w:val="000000"/>
          <w:sz w:val="16"/>
          <w:szCs w:val="16"/>
        </w:rPr>
        <w:t xml:space="preserve"> fornendo le informazioni richieste dalle sezioni A e B della presente parte, dalla parte </w:t>
      </w:r>
      <w:r w:rsidR="00CA04F3" w:rsidRPr="00ED13A0">
        <w:rPr>
          <w:rFonts w:ascii="Garamond" w:hAnsi="Garamond" w:cs="Arial"/>
          <w:color w:val="000000"/>
          <w:sz w:val="16"/>
          <w:szCs w:val="16"/>
        </w:rPr>
        <w:t xml:space="preserve">III, dalla parte IV ove pertinente </w:t>
      </w:r>
      <w:r w:rsidRPr="00ED13A0">
        <w:rPr>
          <w:rFonts w:ascii="Garamond" w:hAnsi="Garamond" w:cs="Arial"/>
          <w:color w:val="000000"/>
          <w:sz w:val="16"/>
          <w:szCs w:val="16"/>
        </w:rPr>
        <w:t>e dalla parte VI</w:t>
      </w:r>
      <w:r w:rsidR="00FD32EC" w:rsidRPr="00ED13A0">
        <w:rPr>
          <w:rFonts w:ascii="Garamond" w:hAnsi="Garamond" w:cs="Arial"/>
          <w:color w:val="000000"/>
          <w:sz w:val="16"/>
          <w:szCs w:val="16"/>
        </w:rPr>
        <w:t>.</w:t>
      </w:r>
      <w:r w:rsidRPr="00ED13A0">
        <w:rPr>
          <w:rFonts w:ascii="Garamond" w:hAnsi="Garamond" w:cs="Arial"/>
          <w:color w:val="000000"/>
          <w:sz w:val="16"/>
          <w:szCs w:val="16"/>
        </w:rPr>
        <w:t xml:space="preserve"> </w:t>
      </w:r>
    </w:p>
    <w:p w14:paraId="3C33EE59" w14:textId="77777777" w:rsidR="00A23B3E" w:rsidRPr="00ED13A0" w:rsidRDefault="00A23B3E">
      <w:pPr>
        <w:spacing w:before="0"/>
        <w:rPr>
          <w:rFonts w:ascii="Garamond" w:hAnsi="Garamond" w:cs="Arial"/>
          <w:b/>
          <w:sz w:val="16"/>
          <w:szCs w:val="16"/>
        </w:rPr>
      </w:pPr>
    </w:p>
    <w:p w14:paraId="2F4B964A" w14:textId="77777777" w:rsidR="00A23B3E" w:rsidRPr="00ED13A0" w:rsidRDefault="00A23B3E">
      <w:pPr>
        <w:pStyle w:val="SectionTitle"/>
        <w:pageBreakBefore/>
        <w:rPr>
          <w:rFonts w:ascii="Garamond" w:hAnsi="Garamond" w:cs="Arial"/>
          <w:b w:val="0"/>
          <w:caps/>
          <w:color w:val="000000"/>
          <w:sz w:val="16"/>
          <w:szCs w:val="16"/>
        </w:rPr>
      </w:pPr>
      <w:r w:rsidRPr="00ED13A0">
        <w:rPr>
          <w:rFonts w:ascii="Garamond" w:hAnsi="Garamond"/>
          <w:sz w:val="16"/>
          <w:szCs w:val="16"/>
        </w:rPr>
        <w:lastRenderedPageBreak/>
        <w:t xml:space="preserve">Parte III: Motivi di </w:t>
      </w:r>
      <w:r w:rsidRPr="00ED13A0">
        <w:rPr>
          <w:rFonts w:ascii="Garamond" w:hAnsi="Garamond"/>
          <w:color w:val="000000"/>
          <w:sz w:val="16"/>
          <w:szCs w:val="16"/>
        </w:rPr>
        <w:t xml:space="preserve">esclusione </w:t>
      </w:r>
      <w:r w:rsidRPr="00ED13A0">
        <w:rPr>
          <w:rFonts w:ascii="Garamond" w:hAnsi="Garamond" w:cs="Arial"/>
          <w:b w:val="0"/>
          <w:caps/>
          <w:color w:val="000000"/>
          <w:sz w:val="16"/>
          <w:szCs w:val="16"/>
        </w:rPr>
        <w:t>(</w:t>
      </w:r>
      <w:r w:rsidRPr="00ED13A0">
        <w:rPr>
          <w:rFonts w:ascii="Garamond" w:hAnsi="Garamond" w:cs="Arial"/>
          <w:b w:val="0"/>
          <w:smallCaps w:val="0"/>
          <w:color w:val="000000"/>
          <w:sz w:val="16"/>
          <w:szCs w:val="16"/>
        </w:rPr>
        <w:t>Articolo 80 del Codice)</w:t>
      </w:r>
    </w:p>
    <w:p w14:paraId="01D15314" w14:textId="77777777" w:rsidR="00A23B3E" w:rsidRPr="00ED13A0" w:rsidRDefault="00A23B3E">
      <w:pPr>
        <w:pStyle w:val="SectionTitle"/>
        <w:rPr>
          <w:rFonts w:ascii="Garamond" w:hAnsi="Garamond" w:cs="Arial"/>
          <w:color w:val="000000"/>
          <w:sz w:val="16"/>
          <w:szCs w:val="16"/>
        </w:rPr>
      </w:pPr>
      <w:r w:rsidRPr="00ED13A0">
        <w:rPr>
          <w:rFonts w:ascii="Garamond" w:hAnsi="Garamond" w:cs="Arial"/>
          <w:b w:val="0"/>
          <w:caps/>
          <w:color w:val="000000"/>
          <w:sz w:val="16"/>
          <w:szCs w:val="16"/>
        </w:rPr>
        <w:t>A: Motivi legati a condanne penali</w:t>
      </w:r>
    </w:p>
    <w:p w14:paraId="566CD099"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color w:val="000000"/>
          <w:sz w:val="16"/>
          <w:szCs w:val="16"/>
        </w:rPr>
      </w:pPr>
      <w:r w:rsidRPr="00ED13A0">
        <w:rPr>
          <w:rFonts w:ascii="Garamond" w:hAnsi="Garamond" w:cs="Arial"/>
          <w:color w:val="000000"/>
          <w:sz w:val="16"/>
          <w:szCs w:val="16"/>
        </w:rPr>
        <w:t>L'articolo 57, paragrafo 1, della direttiva 2014/24/UE stabilisce i seguenti motivi di esclusione (Articolo 80, comma 1, del Codice):</w:t>
      </w:r>
    </w:p>
    <w:p w14:paraId="278B6F7A"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Partecipazione a un’organizzazione criminale (</w:t>
      </w:r>
      <w:r w:rsidRPr="00ED13A0">
        <w:rPr>
          <w:rStyle w:val="Rimandonotaapidipagina"/>
          <w:rFonts w:ascii="Garamond" w:hAnsi="Garamond" w:cs="Arial"/>
          <w:color w:val="000000"/>
          <w:sz w:val="16"/>
          <w:szCs w:val="16"/>
        </w:rPr>
        <w:footnoteReference w:id="12"/>
      </w:r>
      <w:r w:rsidRPr="00ED13A0">
        <w:rPr>
          <w:rFonts w:ascii="Garamond" w:hAnsi="Garamond" w:cs="Arial"/>
          <w:color w:val="000000"/>
          <w:sz w:val="16"/>
          <w:szCs w:val="16"/>
        </w:rPr>
        <w:t>)</w:t>
      </w:r>
    </w:p>
    <w:p w14:paraId="61182BDE"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Corruzione(</w:t>
      </w:r>
      <w:r w:rsidRPr="00ED13A0">
        <w:rPr>
          <w:rStyle w:val="Rimandonotaapidipagina"/>
          <w:rFonts w:ascii="Garamond" w:hAnsi="Garamond" w:cs="Arial"/>
          <w:color w:val="000000"/>
          <w:sz w:val="16"/>
          <w:szCs w:val="16"/>
        </w:rPr>
        <w:footnoteReference w:id="13"/>
      </w:r>
      <w:r w:rsidRPr="00ED13A0">
        <w:rPr>
          <w:rFonts w:ascii="Garamond" w:hAnsi="Garamond" w:cs="Arial"/>
          <w:color w:val="000000"/>
          <w:sz w:val="16"/>
          <w:szCs w:val="16"/>
        </w:rPr>
        <w:t>)</w:t>
      </w:r>
    </w:p>
    <w:p w14:paraId="00F55D92"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w w:val="0"/>
          <w:sz w:val="16"/>
          <w:szCs w:val="16"/>
          <w:lang w:eastAsia="fr-BE"/>
        </w:rPr>
        <w:t>F</w:t>
      </w:r>
      <w:r w:rsidRPr="00ED13A0">
        <w:rPr>
          <w:rFonts w:ascii="Garamond" w:hAnsi="Garamond" w:cs="Arial"/>
          <w:color w:val="000000"/>
          <w:sz w:val="16"/>
          <w:szCs w:val="16"/>
        </w:rPr>
        <w:t>rode(</w:t>
      </w:r>
      <w:r w:rsidRPr="00ED13A0">
        <w:rPr>
          <w:rStyle w:val="Rimandonotaapidipagina"/>
          <w:rFonts w:ascii="Garamond" w:hAnsi="Garamond" w:cs="Arial"/>
          <w:color w:val="000000"/>
          <w:sz w:val="16"/>
          <w:szCs w:val="16"/>
        </w:rPr>
        <w:footnoteReference w:id="14"/>
      </w:r>
      <w:r w:rsidRPr="00ED13A0">
        <w:rPr>
          <w:rFonts w:ascii="Garamond" w:hAnsi="Garamond" w:cs="Arial"/>
          <w:color w:val="000000"/>
          <w:sz w:val="16"/>
          <w:szCs w:val="16"/>
        </w:rPr>
        <w:t>)</w:t>
      </w:r>
      <w:r w:rsidRPr="00ED13A0">
        <w:rPr>
          <w:rFonts w:ascii="Garamond" w:hAnsi="Garamond" w:cs="Arial"/>
          <w:color w:val="000000"/>
          <w:w w:val="0"/>
          <w:sz w:val="16"/>
          <w:szCs w:val="16"/>
          <w:lang w:eastAsia="fr-BE"/>
        </w:rPr>
        <w:t>;</w:t>
      </w:r>
    </w:p>
    <w:p w14:paraId="623C5F85"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Reati terroristici o reati connessi alle attività terroristiche (</w:t>
      </w:r>
      <w:r w:rsidRPr="00ED13A0">
        <w:rPr>
          <w:rStyle w:val="Rimandonotaapidipagina"/>
          <w:rFonts w:ascii="Garamond" w:hAnsi="Garamond" w:cs="Arial"/>
          <w:color w:val="000000"/>
          <w:sz w:val="16"/>
          <w:szCs w:val="16"/>
        </w:rPr>
        <w:footnoteReference w:id="15"/>
      </w:r>
      <w:r w:rsidRPr="00ED13A0">
        <w:rPr>
          <w:rFonts w:ascii="Garamond" w:hAnsi="Garamond" w:cs="Arial"/>
          <w:color w:val="000000"/>
          <w:sz w:val="16"/>
          <w:szCs w:val="16"/>
        </w:rPr>
        <w:t>);</w:t>
      </w:r>
    </w:p>
    <w:p w14:paraId="6C488041"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bCs/>
          <w:iCs/>
          <w:color w:val="000000"/>
          <w:w w:val="0"/>
          <w:sz w:val="16"/>
          <w:szCs w:val="16"/>
          <w:lang w:eastAsia="fr-BE"/>
        </w:rPr>
        <w:t>Riciclaggio di proventi</w:t>
      </w:r>
      <w:r w:rsidRPr="00ED13A0">
        <w:rPr>
          <w:rFonts w:ascii="Garamond" w:hAnsi="Garamond" w:cs="Arial"/>
          <w:color w:val="000000"/>
          <w:sz w:val="16"/>
          <w:szCs w:val="16"/>
        </w:rPr>
        <w:t xml:space="preserve"> di attività criminose o finanziamento al terrorismo (</w:t>
      </w:r>
      <w:bookmarkStart w:id="0" w:name="_DV_C1915"/>
      <w:bookmarkEnd w:id="0"/>
      <w:r w:rsidRPr="00ED13A0">
        <w:rPr>
          <w:rStyle w:val="Rimandonotaapidipagina"/>
          <w:rFonts w:ascii="Garamond" w:hAnsi="Garamond" w:cs="Arial"/>
          <w:color w:val="000000"/>
          <w:sz w:val="16"/>
          <w:szCs w:val="16"/>
        </w:rPr>
        <w:footnoteReference w:id="16"/>
      </w:r>
      <w:r w:rsidRPr="00ED13A0">
        <w:rPr>
          <w:rFonts w:ascii="Garamond" w:hAnsi="Garamond" w:cs="Arial"/>
          <w:color w:val="000000"/>
          <w:sz w:val="16"/>
          <w:szCs w:val="16"/>
        </w:rPr>
        <w:t>)</w:t>
      </w:r>
      <w:r w:rsidRPr="00ED13A0">
        <w:rPr>
          <w:rFonts w:ascii="Garamond" w:hAnsi="Garamond" w:cs="Arial"/>
          <w:color w:val="000000"/>
          <w:w w:val="0"/>
          <w:sz w:val="16"/>
          <w:szCs w:val="16"/>
          <w:lang w:eastAsia="fr-BE"/>
        </w:rPr>
        <w:t>;</w:t>
      </w:r>
    </w:p>
    <w:p w14:paraId="5DE0ACFC" w14:textId="77777777" w:rsidR="00AE5CFF" w:rsidRPr="00ED13A0"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Lavoro minorile e altre forme di tratta di esseri umani(</w:t>
      </w:r>
      <w:r w:rsidRPr="00ED13A0">
        <w:rPr>
          <w:rStyle w:val="Rimandonotaapidipagina"/>
          <w:rFonts w:ascii="Garamond" w:hAnsi="Garamond" w:cs="Arial"/>
          <w:color w:val="000000"/>
          <w:sz w:val="16"/>
          <w:szCs w:val="16"/>
        </w:rPr>
        <w:footnoteReference w:id="17"/>
      </w:r>
      <w:r w:rsidR="00EB216B" w:rsidRPr="00ED13A0">
        <w:rPr>
          <w:rFonts w:ascii="Garamond" w:hAnsi="Garamond" w:cs="Arial"/>
          <w:color w:val="000000"/>
          <w:sz w:val="16"/>
          <w:szCs w:val="16"/>
        </w:rPr>
        <w:t>)</w:t>
      </w:r>
    </w:p>
    <w:p w14:paraId="69F8C812" w14:textId="77777777" w:rsidR="005C49E6" w:rsidRPr="00ED13A0"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Garamond" w:hAnsi="Garamond" w:cs="Arial"/>
          <w:color w:val="000000"/>
          <w:sz w:val="16"/>
          <w:szCs w:val="16"/>
        </w:rPr>
      </w:pPr>
      <w:r w:rsidRPr="00ED13A0">
        <w:rPr>
          <w:rFonts w:ascii="Garamond" w:hAnsi="Garamond" w:cs="Arial"/>
          <w:color w:val="000000"/>
          <w:sz w:val="16"/>
          <w:szCs w:val="16"/>
        </w:rPr>
        <w:t>CODICE</w:t>
      </w:r>
    </w:p>
    <w:p w14:paraId="08205739" w14:textId="77777777" w:rsidR="00A23B3E" w:rsidRPr="00ED13A0"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Garamond" w:hAnsi="Garamond" w:cs="Arial"/>
          <w:color w:val="000000"/>
          <w:sz w:val="16"/>
          <w:szCs w:val="16"/>
        </w:rPr>
      </w:pPr>
      <w:r w:rsidRPr="00ED13A0">
        <w:rPr>
          <w:rFonts w:ascii="Garamond" w:hAnsi="Garamond" w:cs="Arial"/>
          <w:color w:val="000000"/>
          <w:sz w:val="16"/>
          <w:szCs w:val="16"/>
        </w:rPr>
        <w:t>O</w:t>
      </w:r>
      <w:r w:rsidR="00A23B3E" w:rsidRPr="00ED13A0">
        <w:rPr>
          <w:rFonts w:ascii="Garamond" w:hAnsi="Garamond" w:cs="Arial"/>
          <w:color w:val="000000"/>
          <w:sz w:val="16"/>
          <w:szCs w:val="16"/>
        </w:rPr>
        <w:t>gni altro delitto da cui derivi, quale pena accessoria, l'incapacità di contrattare con la pubblica amministrazione</w:t>
      </w:r>
      <w:r w:rsidR="00EB216B" w:rsidRPr="00ED13A0">
        <w:rPr>
          <w:rFonts w:ascii="Garamond" w:hAnsi="Garamond" w:cs="Arial"/>
          <w:color w:val="000000"/>
          <w:sz w:val="16"/>
          <w:szCs w:val="16"/>
        </w:rPr>
        <w:t xml:space="preserve"> (lettera </w:t>
      </w:r>
      <w:r w:rsidR="00EB216B" w:rsidRPr="00ED13A0">
        <w:rPr>
          <w:rFonts w:ascii="Garamond" w:hAnsi="Garamond" w:cs="Arial"/>
          <w:i/>
          <w:color w:val="000000"/>
          <w:sz w:val="16"/>
          <w:szCs w:val="16"/>
        </w:rPr>
        <w:t>g</w:t>
      </w:r>
      <w:r w:rsidR="00EB216B" w:rsidRPr="00ED13A0">
        <w:rPr>
          <w:rFonts w:ascii="Garamond" w:hAnsi="Garamond" w:cs="Arial"/>
          <w:color w:val="000000"/>
          <w:sz w:val="16"/>
          <w:szCs w:val="16"/>
        </w:rPr>
        <w:t>) articolo 80, comma 1, del Codice)</w:t>
      </w:r>
      <w:r w:rsidR="00A23B3E" w:rsidRPr="00ED13A0">
        <w:rPr>
          <w:rFonts w:ascii="Garamond" w:hAnsi="Garamond" w:cs="Arial"/>
          <w:color w:val="000000"/>
          <w:sz w:val="16"/>
          <w:szCs w:val="16"/>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rsidRPr="00ED13A0" w14:paraId="5D4AB7C8"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BBEE2C6" w14:textId="77777777" w:rsidR="00A23B3E" w:rsidRPr="00ED13A0" w:rsidRDefault="00A23B3E" w:rsidP="00FB3543">
            <w:pPr>
              <w:spacing w:after="0"/>
              <w:jc w:val="both"/>
              <w:rPr>
                <w:rFonts w:ascii="Garamond" w:hAnsi="Garamond"/>
                <w:color w:val="000000"/>
                <w:sz w:val="16"/>
                <w:szCs w:val="16"/>
              </w:rPr>
            </w:pPr>
            <w:r w:rsidRPr="00ED13A0">
              <w:rPr>
                <w:rFonts w:ascii="Garamond" w:hAnsi="Garamond" w:cs="Arial"/>
                <w:b/>
                <w:color w:val="000000"/>
                <w:sz w:val="16"/>
                <w:szCs w:val="16"/>
              </w:rPr>
              <w:t xml:space="preserve">Motivi legati a condanne penali ai sensi delle disposizioni nazionali di attuazione dei motivi stabiliti dall'articolo 57, paragrafo 1, della direttiva </w:t>
            </w:r>
            <w:r w:rsidRPr="00ED13A0">
              <w:rPr>
                <w:rFonts w:ascii="Garamond" w:hAnsi="Garamond" w:cs="Arial"/>
                <w:color w:val="000000"/>
                <w:sz w:val="16"/>
                <w:szCs w:val="16"/>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50EA131" w14:textId="77777777" w:rsidR="00A23B3E" w:rsidRPr="00ED13A0" w:rsidRDefault="00A23B3E">
            <w:pPr>
              <w:spacing w:after="0"/>
              <w:rPr>
                <w:rFonts w:ascii="Garamond" w:hAnsi="Garamond"/>
                <w:color w:val="000000"/>
                <w:sz w:val="16"/>
                <w:szCs w:val="16"/>
              </w:rPr>
            </w:pPr>
            <w:r w:rsidRPr="00ED13A0">
              <w:rPr>
                <w:rFonts w:ascii="Garamond" w:hAnsi="Garamond" w:cs="Arial"/>
                <w:b/>
                <w:color w:val="000000"/>
                <w:sz w:val="16"/>
                <w:szCs w:val="16"/>
              </w:rPr>
              <w:t>Risposta:</w:t>
            </w:r>
          </w:p>
        </w:tc>
      </w:tr>
      <w:tr w:rsidR="00A23B3E" w:rsidRPr="00ED13A0" w14:paraId="1858D6A6"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6794B7A" w14:textId="77777777" w:rsidR="00F575CF" w:rsidRPr="00ED13A0" w:rsidRDefault="00F575CF" w:rsidP="00F575CF">
            <w:pPr>
              <w:jc w:val="both"/>
              <w:rPr>
                <w:rFonts w:ascii="Garamond" w:hAnsi="Garamond" w:cs="Arial"/>
                <w:color w:val="000000"/>
                <w:sz w:val="16"/>
                <w:szCs w:val="16"/>
              </w:rPr>
            </w:pPr>
            <w:r w:rsidRPr="00ED13A0">
              <w:rPr>
                <w:rFonts w:ascii="Garamond" w:hAnsi="Garamond" w:cs="Arial"/>
                <w:color w:val="000000"/>
                <w:sz w:val="16"/>
                <w:szCs w:val="16"/>
              </w:rPr>
              <w:t xml:space="preserve">I soggetti di cui all’art. 80, comma 3, del Codice sono stati </w:t>
            </w:r>
            <w:r w:rsidRPr="00ED13A0">
              <w:rPr>
                <w:rFonts w:ascii="Garamond" w:hAnsi="Garamond" w:cs="Arial"/>
                <w:b/>
                <w:color w:val="000000"/>
                <w:sz w:val="16"/>
                <w:szCs w:val="16"/>
              </w:rPr>
              <w:t>condannati con sentenza definitiva</w:t>
            </w:r>
            <w:r w:rsidRPr="00ED13A0">
              <w:rPr>
                <w:rFonts w:ascii="Garamond" w:hAnsi="Garamond" w:cs="Arial"/>
                <w:color w:val="000000"/>
                <w:sz w:val="16"/>
                <w:szCs w:val="16"/>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D13A0">
              <w:rPr>
                <w:rFonts w:ascii="Garamond" w:hAnsi="Garamond" w:cs="Arial"/>
                <w:color w:val="000000"/>
                <w:kern w:val="14"/>
                <w:sz w:val="16"/>
                <w:szCs w:val="16"/>
              </w:rPr>
              <w:t>in seguito alla quale</w:t>
            </w:r>
            <w:r w:rsidRPr="00ED13A0">
              <w:rPr>
                <w:rFonts w:ascii="Garamond" w:hAnsi="Garamond" w:cs="Arial"/>
                <w:color w:val="000000"/>
                <w:sz w:val="16"/>
                <w:szCs w:val="16"/>
              </w:rPr>
              <w:t xml:space="preserve"> sia ancora applicabile un periodo di esclusione stabilito direttamente nella sentenza ovvero desumibile ai sensi dell’art. 80 comma 10? </w:t>
            </w:r>
          </w:p>
          <w:p w14:paraId="4651364D" w14:textId="77777777" w:rsidR="00F575CF" w:rsidRPr="00ED13A0" w:rsidRDefault="00F575CF" w:rsidP="00F575CF">
            <w:pPr>
              <w:rPr>
                <w:rStyle w:val="small"/>
                <w:rFonts w:ascii="Garamond" w:hAnsi="Garamond"/>
                <w:color w:val="000000"/>
                <w:sz w:val="16"/>
                <w:szCs w:val="16"/>
              </w:rPr>
            </w:pPr>
          </w:p>
          <w:p w14:paraId="349CFD8B" w14:textId="77777777" w:rsidR="00270DA2" w:rsidRPr="00ED13A0" w:rsidRDefault="00270DA2" w:rsidP="00270DA2">
            <w:pPr>
              <w:pStyle w:val="western"/>
              <w:spacing w:before="119" w:beforeAutospacing="0" w:after="119" w:line="240" w:lineRule="auto"/>
              <w:rPr>
                <w:rFonts w:ascii="Garamond" w:hAnsi="Garamond"/>
                <w:color w:val="000000"/>
                <w:sz w:val="16"/>
                <w:szCs w:val="16"/>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5B7819C"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 ] Sì [ ] No</w:t>
            </w:r>
          </w:p>
          <w:p w14:paraId="6BF3F56B" w14:textId="77777777" w:rsidR="00A23B3E" w:rsidRPr="00ED13A0" w:rsidRDefault="00A23B3E">
            <w:pPr>
              <w:spacing w:after="0"/>
              <w:rPr>
                <w:rFonts w:ascii="Garamond" w:hAnsi="Garamond" w:cs="Arial"/>
                <w:color w:val="000000"/>
                <w:sz w:val="16"/>
                <w:szCs w:val="16"/>
              </w:rPr>
            </w:pPr>
          </w:p>
          <w:p w14:paraId="091AE91C"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686D858D" w14:textId="77777777" w:rsidR="00A23B3E" w:rsidRPr="00ED13A0" w:rsidRDefault="00A23B3E">
            <w:pPr>
              <w:spacing w:after="0"/>
              <w:rPr>
                <w:rFonts w:ascii="Garamond" w:hAnsi="Garamond"/>
                <w:color w:val="000000"/>
                <w:sz w:val="16"/>
                <w:szCs w:val="16"/>
              </w:rPr>
            </w:pPr>
            <w:r w:rsidRPr="00ED13A0">
              <w:rPr>
                <w:rFonts w:ascii="Garamond" w:hAnsi="Garamond" w:cs="Arial"/>
                <w:color w:val="000000"/>
                <w:sz w:val="16"/>
                <w:szCs w:val="16"/>
              </w:rPr>
              <w:t>[…………….…][………………][……..………][…..……..…] (</w:t>
            </w:r>
            <w:r w:rsidRPr="00ED13A0">
              <w:rPr>
                <w:rStyle w:val="Rimandonotaapidipagina"/>
                <w:rFonts w:ascii="Garamond" w:hAnsi="Garamond" w:cs="Arial"/>
                <w:color w:val="000000"/>
                <w:sz w:val="16"/>
                <w:szCs w:val="16"/>
              </w:rPr>
              <w:footnoteReference w:id="18"/>
            </w:r>
            <w:r w:rsidRPr="00ED13A0">
              <w:rPr>
                <w:rFonts w:ascii="Garamond" w:hAnsi="Garamond" w:cs="Arial"/>
                <w:color w:val="000000"/>
                <w:sz w:val="16"/>
                <w:szCs w:val="16"/>
              </w:rPr>
              <w:t>)</w:t>
            </w:r>
          </w:p>
        </w:tc>
      </w:tr>
      <w:tr w:rsidR="00A23B3E" w:rsidRPr="00ED13A0" w14:paraId="354C054D"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32F530E" w14:textId="77777777" w:rsidR="00A23B3E" w:rsidRPr="00ED13A0" w:rsidRDefault="00A23B3E">
            <w:pPr>
              <w:spacing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 (</w:t>
            </w:r>
            <w:r w:rsidRPr="00ED13A0">
              <w:rPr>
                <w:rStyle w:val="Rimandonotaapidipagina"/>
                <w:rFonts w:ascii="Garamond" w:hAnsi="Garamond" w:cs="Arial"/>
                <w:color w:val="000000"/>
                <w:sz w:val="16"/>
                <w:szCs w:val="16"/>
              </w:rPr>
              <w:footnoteReference w:id="19"/>
            </w:r>
            <w:r w:rsidRPr="00ED13A0">
              <w:rPr>
                <w:rFonts w:ascii="Garamond" w:hAnsi="Garamond" w:cs="Arial"/>
                <w:color w:val="000000"/>
                <w:sz w:val="16"/>
                <w:szCs w:val="16"/>
              </w:rPr>
              <w:t>):</w:t>
            </w:r>
            <w:r w:rsidRPr="00ED13A0">
              <w:rPr>
                <w:rFonts w:ascii="Garamond" w:hAnsi="Garamond" w:cs="Arial"/>
                <w:color w:val="000000"/>
                <w:sz w:val="16"/>
                <w:szCs w:val="16"/>
              </w:rPr>
              <w:br/>
            </w:r>
          </w:p>
          <w:p w14:paraId="2441730C" w14:textId="77777777" w:rsidR="00A23B3E" w:rsidRPr="00ED13A0" w:rsidRDefault="00A23B3E" w:rsidP="00FB3543">
            <w:pPr>
              <w:pStyle w:val="ListParagraph1"/>
              <w:numPr>
                <w:ilvl w:val="0"/>
                <w:numId w:val="9"/>
              </w:numPr>
              <w:spacing w:before="0"/>
              <w:ind w:left="284" w:hanging="284"/>
              <w:jc w:val="both"/>
              <w:rPr>
                <w:rFonts w:ascii="Garamond" w:hAnsi="Garamond" w:cs="Arial"/>
                <w:color w:val="000000"/>
                <w:sz w:val="16"/>
                <w:szCs w:val="16"/>
              </w:rPr>
            </w:pPr>
            <w:r w:rsidRPr="00ED13A0">
              <w:rPr>
                <w:rFonts w:ascii="Garamond" w:hAnsi="Garamond" w:cs="Arial"/>
                <w:color w:val="000000"/>
                <w:sz w:val="16"/>
                <w:szCs w:val="16"/>
              </w:rPr>
              <w:t>la data della condanna, del decreto penale di condanna 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della sentenza di applicazione della pena su richiesta, la relativa durata e il reato commesso tra quelli riportati all’articolo 80, comma 1, lettera da </w:t>
            </w:r>
            <w:r w:rsidRPr="00ED13A0">
              <w:rPr>
                <w:rFonts w:ascii="Garamond" w:hAnsi="Garamond" w:cs="Arial"/>
                <w:i/>
                <w:color w:val="000000"/>
                <w:sz w:val="16"/>
                <w:szCs w:val="16"/>
              </w:rPr>
              <w:t>a)</w:t>
            </w:r>
            <w:r w:rsidRPr="00ED13A0">
              <w:rPr>
                <w:rFonts w:ascii="Garamond" w:hAnsi="Garamond" w:cs="Arial"/>
                <w:color w:val="000000"/>
                <w:sz w:val="16"/>
                <w:szCs w:val="16"/>
              </w:rPr>
              <w:t xml:space="preserve"> a </w:t>
            </w:r>
            <w:r w:rsidRPr="00ED13A0">
              <w:rPr>
                <w:rFonts w:ascii="Garamond" w:hAnsi="Garamond" w:cs="Arial"/>
                <w:i/>
                <w:color w:val="000000"/>
                <w:sz w:val="16"/>
                <w:szCs w:val="16"/>
              </w:rPr>
              <w:t>g)</w:t>
            </w:r>
            <w:r w:rsidRPr="00ED13A0">
              <w:rPr>
                <w:rFonts w:ascii="Garamond" w:hAnsi="Garamond" w:cs="Arial"/>
                <w:color w:val="000000"/>
                <w:sz w:val="16"/>
                <w:szCs w:val="16"/>
              </w:rPr>
              <w:t xml:space="preserve"> del Codice e i motivi di condanna,</w:t>
            </w:r>
          </w:p>
          <w:p w14:paraId="7DE767F3" w14:textId="77777777" w:rsidR="00A23B3E" w:rsidRPr="00ED13A0" w:rsidRDefault="00A23B3E">
            <w:pPr>
              <w:pStyle w:val="ListParagraph1"/>
              <w:spacing w:after="0"/>
              <w:rPr>
                <w:rFonts w:ascii="Garamond" w:hAnsi="Garamond" w:cs="Arial"/>
                <w:color w:val="000000"/>
                <w:sz w:val="16"/>
                <w:szCs w:val="16"/>
              </w:rPr>
            </w:pPr>
          </w:p>
          <w:p w14:paraId="318BD841" w14:textId="77777777" w:rsidR="00A23B3E" w:rsidRPr="00ED13A0" w:rsidRDefault="00A23B3E">
            <w:pPr>
              <w:spacing w:after="0"/>
              <w:rPr>
                <w:rFonts w:ascii="Garamond" w:hAnsi="Garamond" w:cs="Arial"/>
                <w:b/>
                <w:color w:val="000000"/>
                <w:sz w:val="16"/>
                <w:szCs w:val="16"/>
              </w:rPr>
            </w:pPr>
            <w:r w:rsidRPr="00ED13A0">
              <w:rPr>
                <w:rFonts w:ascii="Garamond" w:hAnsi="Garamond" w:cs="Arial"/>
                <w:color w:val="000000"/>
                <w:sz w:val="16"/>
                <w:szCs w:val="16"/>
              </w:rPr>
              <w:t>b) dati identificativi delle persone condannate [ ];</w:t>
            </w:r>
            <w:r w:rsidRPr="00ED13A0">
              <w:rPr>
                <w:rFonts w:ascii="Garamond" w:hAnsi="Garamond" w:cs="Arial"/>
                <w:color w:val="000000"/>
                <w:sz w:val="16"/>
                <w:szCs w:val="16"/>
              </w:rPr>
              <w:br/>
            </w:r>
          </w:p>
          <w:p w14:paraId="5CF3FC92" w14:textId="77777777" w:rsidR="00A23B3E" w:rsidRPr="00ED13A0" w:rsidRDefault="00A23B3E" w:rsidP="009644B4">
            <w:pPr>
              <w:spacing w:after="0"/>
              <w:jc w:val="both"/>
              <w:rPr>
                <w:rFonts w:ascii="Garamond" w:hAnsi="Garamond" w:cs="Arial"/>
                <w:color w:val="000000"/>
                <w:sz w:val="16"/>
                <w:szCs w:val="16"/>
              </w:rPr>
            </w:pPr>
            <w:r w:rsidRPr="00ED13A0">
              <w:rPr>
                <w:rFonts w:ascii="Garamond" w:hAnsi="Garamond" w:cs="Arial"/>
                <w:b/>
                <w:color w:val="000000"/>
                <w:sz w:val="16"/>
                <w:szCs w:val="16"/>
              </w:rPr>
              <w:lastRenderedPageBreak/>
              <w:t>c)</w:t>
            </w:r>
            <w:r w:rsidR="00F575CF" w:rsidRPr="00ED13A0">
              <w:rPr>
                <w:rFonts w:ascii="Garamond" w:hAnsi="Garamond" w:cs="Arial"/>
                <w:b/>
                <w:color w:val="000000"/>
                <w:sz w:val="16"/>
                <w:szCs w:val="16"/>
              </w:rPr>
              <w:t xml:space="preserve"> </w:t>
            </w:r>
            <w:r w:rsidR="00F575CF" w:rsidRPr="00ED13A0">
              <w:rPr>
                <w:rFonts w:ascii="Garamond" w:hAnsi="Garamond" w:cs="Arial"/>
                <w:color w:val="000000"/>
                <w:kern w:val="14"/>
                <w:sz w:val="16"/>
                <w:szCs w:val="16"/>
              </w:rPr>
              <w:t>se stabilita direttamente nella sentenza di condanna</w:t>
            </w:r>
            <w:r w:rsidR="008F12E6" w:rsidRPr="00ED13A0">
              <w:rPr>
                <w:rFonts w:ascii="Garamond" w:hAnsi="Garamond" w:cs="Arial"/>
                <w:color w:val="000000"/>
                <w:kern w:val="14"/>
                <w:sz w:val="16"/>
                <w:szCs w:val="16"/>
              </w:rPr>
              <w:t xml:space="preserve"> la durata della pena accessoria, indicare</w:t>
            </w:r>
            <w:r w:rsidR="00F575CF" w:rsidRPr="00ED13A0">
              <w:rPr>
                <w:rFonts w:ascii="Garamond" w:hAnsi="Garamond" w:cs="Arial"/>
                <w:color w:val="000000"/>
                <w:kern w:val="14"/>
                <w:sz w:val="16"/>
                <w:szCs w:val="16"/>
              </w:rPr>
              <w:t>:</w:t>
            </w:r>
            <w:r w:rsidRPr="00ED13A0">
              <w:rPr>
                <w:rFonts w:ascii="Garamond" w:hAnsi="Garamond" w:cs="Arial"/>
                <w:b/>
                <w:color w:val="000000"/>
                <w:sz w:val="16"/>
                <w:szCs w:val="16"/>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72D4768" w14:textId="77777777" w:rsidR="00A23B3E" w:rsidRPr="00ED13A0" w:rsidRDefault="00A23B3E">
            <w:pPr>
              <w:spacing w:after="0"/>
              <w:rPr>
                <w:rFonts w:ascii="Garamond" w:hAnsi="Garamond" w:cs="Arial"/>
                <w:color w:val="000000"/>
                <w:sz w:val="16"/>
                <w:szCs w:val="16"/>
              </w:rPr>
            </w:pPr>
          </w:p>
          <w:p w14:paraId="3F191681" w14:textId="77777777" w:rsidR="00A23B3E" w:rsidRPr="00ED13A0" w:rsidRDefault="00A23B3E">
            <w:pPr>
              <w:spacing w:after="0"/>
              <w:rPr>
                <w:rFonts w:ascii="Garamond" w:hAnsi="Garamond" w:cs="Arial"/>
                <w:color w:val="000000"/>
                <w:sz w:val="16"/>
                <w:szCs w:val="16"/>
              </w:rPr>
            </w:pPr>
          </w:p>
          <w:p w14:paraId="408135C5" w14:textId="77777777" w:rsidR="00FB3543" w:rsidRPr="00ED13A0" w:rsidRDefault="00FB3543">
            <w:pPr>
              <w:spacing w:after="0"/>
              <w:rPr>
                <w:rFonts w:ascii="Garamond" w:hAnsi="Garamond" w:cs="Arial"/>
                <w:color w:val="000000"/>
                <w:sz w:val="16"/>
                <w:szCs w:val="16"/>
              </w:rPr>
            </w:pPr>
          </w:p>
          <w:p w14:paraId="37F8976A"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a) Data:[</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durata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lettera comma 1, articolo 80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motivi:[</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r w:rsidRPr="00ED13A0">
              <w:rPr>
                <w:rFonts w:ascii="Garamond" w:hAnsi="Garamond" w:cs="Arial"/>
                <w:i/>
                <w:color w:val="000000"/>
                <w:sz w:val="16"/>
                <w:szCs w:val="16"/>
                <w:vertAlign w:val="superscript"/>
              </w:rPr>
              <w:t xml:space="preserve"> </w:t>
            </w:r>
            <w:r w:rsidRPr="00ED13A0">
              <w:rPr>
                <w:rFonts w:ascii="Garamond" w:hAnsi="Garamond" w:cs="Arial"/>
                <w:color w:val="000000"/>
                <w:sz w:val="16"/>
                <w:szCs w:val="16"/>
              </w:rPr>
              <w:br/>
            </w:r>
          </w:p>
          <w:p w14:paraId="56D596F9"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p>
          <w:p w14:paraId="5B0DA3A6"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c) durata del periodo d'esclusione [..…], lettera comma 1, articolo 80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 </w:t>
            </w:r>
          </w:p>
        </w:tc>
      </w:tr>
      <w:tr w:rsidR="00A23B3E" w:rsidRPr="00ED13A0" w14:paraId="595BAE17"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0742753" w14:textId="77777777" w:rsidR="00A23B3E" w:rsidRPr="00ED13A0" w:rsidRDefault="00A23B3E">
            <w:pPr>
              <w:spacing w:after="0"/>
              <w:rPr>
                <w:rFonts w:ascii="Garamond" w:hAnsi="Garamond" w:cs="Arial"/>
                <w:sz w:val="16"/>
                <w:szCs w:val="16"/>
              </w:rPr>
            </w:pPr>
            <w:r w:rsidRPr="00ED13A0">
              <w:rPr>
                <w:rFonts w:ascii="Garamond" w:hAnsi="Garamond" w:cs="Arial"/>
                <w:sz w:val="16"/>
                <w:szCs w:val="16"/>
              </w:rPr>
              <w:t>In caso di sentenze di condanna, l'operatore economico ha adottato misure sufficienti a dimostrare la sua affidabilità nonostante l'esistenza di un pertinente motivo di esclusione</w:t>
            </w:r>
            <w:r w:rsidRPr="00ED13A0">
              <w:rPr>
                <w:rStyle w:val="Rimandonotaapidipagina"/>
                <w:rFonts w:ascii="Garamond" w:hAnsi="Garamond" w:cs="Arial"/>
                <w:sz w:val="16"/>
                <w:szCs w:val="16"/>
              </w:rPr>
              <w:footnoteReference w:id="20"/>
            </w:r>
            <w:r w:rsidRPr="00ED13A0">
              <w:rPr>
                <w:rFonts w:ascii="Garamond" w:hAnsi="Garamond" w:cs="Arial"/>
                <w:sz w:val="16"/>
                <w:szCs w:val="16"/>
              </w:rPr>
              <w:t xml:space="preserve"> </w:t>
            </w:r>
            <w:r w:rsidRPr="00ED13A0">
              <w:rPr>
                <w:rFonts w:ascii="Garamond" w:hAnsi="Garamond" w:cs="Arial"/>
                <w:b/>
                <w:sz w:val="16"/>
                <w:szCs w:val="16"/>
              </w:rPr>
              <w:t>(</w:t>
            </w:r>
            <w:r w:rsidRPr="00ED13A0">
              <w:rPr>
                <w:rStyle w:val="NormalBoldChar"/>
                <w:rFonts w:ascii="Garamond" w:eastAsia="Calibri" w:hAnsi="Garamond" w:cs="Arial"/>
                <w:sz w:val="16"/>
                <w:szCs w:val="16"/>
              </w:rPr>
              <w:t xml:space="preserve">autodisciplina o “Self-Cleaning”, cfr. </w:t>
            </w:r>
            <w:r w:rsidRPr="00ED13A0">
              <w:rPr>
                <w:rStyle w:val="NormalBoldChar"/>
                <w:rFonts w:ascii="Garamond" w:eastAsia="Calibri" w:hAnsi="Garamond" w:cs="Arial"/>
                <w:color w:val="000000"/>
                <w:sz w:val="16"/>
                <w:szCs w:val="16"/>
              </w:rPr>
              <w:t>articolo 80, comma 7)</w:t>
            </w:r>
            <w:r w:rsidRPr="00ED13A0">
              <w:rPr>
                <w:rFonts w:ascii="Garamond" w:hAnsi="Garamond" w:cs="Arial"/>
                <w:b/>
                <w:color w:val="000000"/>
                <w:sz w:val="16"/>
                <w:szCs w:val="16"/>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9BD1FDE" w14:textId="77777777" w:rsidR="00A23B3E" w:rsidRPr="00ED13A0" w:rsidRDefault="00A23B3E">
            <w:pPr>
              <w:spacing w:after="0"/>
              <w:rPr>
                <w:rFonts w:ascii="Garamond" w:hAnsi="Garamond" w:cs="Arial"/>
                <w:sz w:val="16"/>
                <w:szCs w:val="16"/>
              </w:rPr>
            </w:pPr>
          </w:p>
          <w:p w14:paraId="577C5F2A" w14:textId="77777777" w:rsidR="00A23B3E" w:rsidRPr="00ED13A0" w:rsidRDefault="00A46950">
            <w:pPr>
              <w:spacing w:after="0"/>
              <w:rPr>
                <w:rFonts w:ascii="Garamond" w:hAnsi="Garamond" w:cs="Arial"/>
                <w:sz w:val="16"/>
                <w:szCs w:val="16"/>
              </w:rPr>
            </w:pPr>
            <w:r w:rsidRPr="00ED13A0">
              <w:rPr>
                <w:rFonts w:ascii="Garamond" w:hAnsi="Garamond" w:cs="Arial"/>
                <w:sz w:val="16"/>
                <w:szCs w:val="16"/>
              </w:rPr>
              <w:t>[ ] Sì [ ] No</w:t>
            </w:r>
          </w:p>
        </w:tc>
      </w:tr>
      <w:tr w:rsidR="00A23B3E" w:rsidRPr="00ED13A0" w14:paraId="4387D94E"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D328E69" w14:textId="77777777" w:rsidR="00A23B3E" w:rsidRPr="00ED13A0" w:rsidRDefault="00A23B3E">
            <w:pPr>
              <w:spacing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w:t>
            </w:r>
          </w:p>
          <w:p w14:paraId="078E14C2"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1)</w:t>
            </w:r>
            <w:r w:rsidRPr="00ED13A0">
              <w:rPr>
                <w:rFonts w:ascii="Garamond" w:hAnsi="Garamond" w:cs="Arial"/>
                <w:color w:val="000000"/>
                <w:sz w:val="16"/>
                <w:szCs w:val="16"/>
              </w:rPr>
              <w:tab/>
              <w:t>la sentenza di condanna definitiva ha riconosciuto l’attenuante della collaborazione come definita dalle singole fattispecie di reato?</w:t>
            </w:r>
          </w:p>
          <w:p w14:paraId="70BF1C4F"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2)</w:t>
            </w:r>
            <w:r w:rsidRPr="00ED13A0">
              <w:rPr>
                <w:rFonts w:ascii="Garamond" w:hAnsi="Garamond" w:cs="Arial"/>
                <w:color w:val="000000"/>
                <w:sz w:val="16"/>
                <w:szCs w:val="16"/>
              </w:rPr>
              <w:tab/>
              <w:t>Se la sentenza definitiva di condanna prevede una pena detentiva non superiore a 18 mesi?</w:t>
            </w:r>
          </w:p>
          <w:p w14:paraId="6EADE7A0"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3)</w:t>
            </w:r>
            <w:r w:rsidRPr="00ED13A0">
              <w:rPr>
                <w:rFonts w:ascii="Garamond" w:hAnsi="Garamond" w:cs="Arial"/>
                <w:color w:val="000000"/>
                <w:sz w:val="16"/>
                <w:szCs w:val="16"/>
              </w:rPr>
              <w:tab/>
              <w:t>in caso di risposta affermativa per le ipotesi 1) e/o 2), i soggetti di cui all’art. 80, comma 3, del Codice:</w:t>
            </w:r>
          </w:p>
          <w:p w14:paraId="209BD8BE"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hanno risarcito interamente il danno?</w:t>
            </w:r>
          </w:p>
          <w:p w14:paraId="15D6AEFE"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si sono impegnati formalmente a risarcire il danno?</w:t>
            </w:r>
          </w:p>
          <w:p w14:paraId="68040210" w14:textId="77777777" w:rsidR="00270DA2" w:rsidRPr="00ED13A0" w:rsidRDefault="00270DA2" w:rsidP="005309A4">
            <w:pPr>
              <w:tabs>
                <w:tab w:val="left" w:pos="304"/>
              </w:tabs>
              <w:spacing w:after="0"/>
              <w:jc w:val="both"/>
              <w:rPr>
                <w:rFonts w:ascii="Garamond" w:hAnsi="Garamond" w:cs="Arial"/>
                <w:color w:val="000000"/>
                <w:sz w:val="16"/>
                <w:szCs w:val="16"/>
              </w:rPr>
            </w:pPr>
          </w:p>
          <w:p w14:paraId="7CD01E10"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4)</w:t>
            </w:r>
            <w:r w:rsidRPr="00ED13A0">
              <w:rPr>
                <w:rFonts w:ascii="Garamond" w:hAnsi="Garamond" w:cs="Arial"/>
                <w:color w:val="000000"/>
                <w:sz w:val="16"/>
                <w:szCs w:val="16"/>
              </w:rPr>
              <w:tab/>
              <w:t>per le ipotesi 1) e 2 l’operatore economico ha adottato misure di carattere tecnico o organizzativo e relativi al personale idonei a preve</w:t>
            </w:r>
            <w:r w:rsidR="00A96204" w:rsidRPr="00ED13A0">
              <w:rPr>
                <w:rFonts w:ascii="Garamond" w:hAnsi="Garamond" w:cs="Arial"/>
                <w:color w:val="000000"/>
                <w:sz w:val="16"/>
                <w:szCs w:val="16"/>
              </w:rPr>
              <w:t>nire ulteriori illeciti o reati</w:t>
            </w:r>
            <w:r w:rsidRPr="00ED13A0">
              <w:rPr>
                <w:rFonts w:ascii="Garamond" w:hAnsi="Garamond" w:cs="Arial"/>
                <w:color w:val="000000"/>
                <w:sz w:val="16"/>
                <w:szCs w:val="16"/>
              </w:rPr>
              <w:t>?</w:t>
            </w:r>
          </w:p>
          <w:p w14:paraId="571E4E7D" w14:textId="77777777" w:rsidR="00270DA2" w:rsidRPr="00ED13A0" w:rsidRDefault="00270DA2" w:rsidP="005309A4">
            <w:pPr>
              <w:tabs>
                <w:tab w:val="left" w:pos="304"/>
              </w:tabs>
              <w:spacing w:after="0"/>
              <w:jc w:val="both"/>
              <w:rPr>
                <w:rFonts w:ascii="Garamond" w:hAnsi="Garamond" w:cs="Arial"/>
                <w:color w:val="000000"/>
                <w:sz w:val="16"/>
                <w:szCs w:val="16"/>
              </w:rPr>
            </w:pPr>
          </w:p>
          <w:p w14:paraId="40B5E2DC" w14:textId="77777777" w:rsidR="00270DA2" w:rsidRPr="00ED13A0" w:rsidRDefault="00270DA2" w:rsidP="005309A4">
            <w:pPr>
              <w:tabs>
                <w:tab w:val="left" w:pos="304"/>
              </w:tabs>
              <w:spacing w:after="0"/>
              <w:jc w:val="both"/>
              <w:rPr>
                <w:rFonts w:ascii="Garamond" w:hAnsi="Garamond" w:cs="Arial"/>
                <w:color w:val="000000"/>
                <w:sz w:val="16"/>
                <w:szCs w:val="16"/>
              </w:rPr>
            </w:pPr>
          </w:p>
          <w:p w14:paraId="1CCCD669" w14:textId="77777777" w:rsidR="00270DA2" w:rsidRPr="00ED13A0" w:rsidRDefault="00270DA2" w:rsidP="00F62F53">
            <w:pPr>
              <w:pStyle w:val="western"/>
              <w:spacing w:before="119" w:beforeAutospacing="0" w:after="0" w:line="240" w:lineRule="auto"/>
              <w:rPr>
                <w:rFonts w:ascii="Garamond" w:hAnsi="Garamond"/>
                <w:color w:val="000000"/>
                <w:sz w:val="16"/>
                <w:szCs w:val="16"/>
              </w:rPr>
            </w:pPr>
            <w:r w:rsidRPr="00ED13A0">
              <w:rPr>
                <w:rFonts w:ascii="Garamond" w:hAnsi="Garamond" w:cs="Arial"/>
                <w:color w:val="000000"/>
                <w:sz w:val="16"/>
                <w:szCs w:val="16"/>
              </w:rPr>
              <w:t>5)</w:t>
            </w:r>
            <w:r w:rsidRPr="00ED13A0">
              <w:rPr>
                <w:rFonts w:ascii="Garamond" w:hAnsi="Garamond" w:cs="Arial"/>
                <w:b/>
                <w:bCs/>
                <w:color w:val="000000"/>
                <w:sz w:val="16"/>
                <w:szCs w:val="16"/>
              </w:rPr>
              <w:t xml:space="preserve"> </w:t>
            </w:r>
            <w:r w:rsidRPr="00ED13A0">
              <w:rPr>
                <w:rFonts w:ascii="Garamond" w:hAnsi="Garamond" w:cs="Arial"/>
                <w:bCs/>
                <w:color w:val="000000"/>
                <w:sz w:val="16"/>
                <w:szCs w:val="16"/>
              </w:rPr>
              <w:t>se le sentenze di condanne</w:t>
            </w:r>
            <w:r w:rsidR="00B454ED" w:rsidRPr="00ED13A0">
              <w:rPr>
                <w:rFonts w:ascii="Garamond" w:hAnsi="Garamond" w:cs="Arial"/>
                <w:bCs/>
                <w:color w:val="000000"/>
                <w:sz w:val="16"/>
                <w:szCs w:val="16"/>
              </w:rPr>
              <w:t xml:space="preserve"> </w:t>
            </w:r>
            <w:r w:rsidRPr="00ED13A0">
              <w:rPr>
                <w:rFonts w:ascii="Garamond" w:hAnsi="Garamond" w:cs="Arial"/>
                <w:bCs/>
                <w:color w:val="000000"/>
                <w:sz w:val="16"/>
                <w:szCs w:val="16"/>
              </w:rPr>
              <w:t>sono state emesse nei confronti dei soggetti ces</w:t>
            </w:r>
            <w:r w:rsidR="00AA5F93" w:rsidRPr="00ED13A0">
              <w:rPr>
                <w:rFonts w:ascii="Garamond" w:hAnsi="Garamond" w:cs="Arial"/>
                <w:bCs/>
                <w:color w:val="000000"/>
                <w:sz w:val="16"/>
                <w:szCs w:val="16"/>
              </w:rPr>
              <w:t>sati di cui all’art. 80</w:t>
            </w:r>
            <w:r w:rsidR="00A96204" w:rsidRPr="00ED13A0">
              <w:rPr>
                <w:rFonts w:ascii="Garamond" w:hAnsi="Garamond" w:cs="Arial"/>
                <w:bCs/>
                <w:color w:val="000000"/>
                <w:sz w:val="16"/>
                <w:szCs w:val="16"/>
              </w:rPr>
              <w:t>,</w:t>
            </w:r>
            <w:r w:rsidR="00AA5F93" w:rsidRPr="00ED13A0">
              <w:rPr>
                <w:rFonts w:ascii="Garamond" w:hAnsi="Garamond" w:cs="Arial"/>
                <w:bCs/>
                <w:color w:val="000000"/>
                <w:sz w:val="16"/>
                <w:szCs w:val="16"/>
              </w:rPr>
              <w:t xml:space="preserve"> comma 3</w:t>
            </w:r>
            <w:r w:rsidRPr="00ED13A0">
              <w:rPr>
                <w:rFonts w:ascii="Garamond" w:hAnsi="Garamond" w:cs="Arial"/>
                <w:bCs/>
                <w:color w:val="000000"/>
                <w:sz w:val="16"/>
                <w:szCs w:val="16"/>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94A2E5E" w14:textId="77777777" w:rsidR="00A23B3E" w:rsidRPr="00ED13A0" w:rsidRDefault="00A23B3E">
            <w:pPr>
              <w:spacing w:after="0"/>
              <w:rPr>
                <w:rFonts w:ascii="Garamond" w:hAnsi="Garamond" w:cs="Arial"/>
                <w:color w:val="000000"/>
                <w:sz w:val="16"/>
                <w:szCs w:val="16"/>
              </w:rPr>
            </w:pPr>
          </w:p>
          <w:p w14:paraId="2DE1BD24" w14:textId="77777777" w:rsidR="00A23B3E" w:rsidRPr="00ED13A0" w:rsidRDefault="00CD3E4F">
            <w:pPr>
              <w:spacing w:after="0"/>
              <w:rPr>
                <w:rFonts w:ascii="Garamond" w:hAnsi="Garamond" w:cs="Arial"/>
                <w:color w:val="000000"/>
                <w:sz w:val="16"/>
                <w:szCs w:val="16"/>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 ] Sì [ ] No</w:t>
            </w:r>
          </w:p>
          <w:p w14:paraId="4821E49F" w14:textId="77777777" w:rsidR="00A46950" w:rsidRPr="00ED13A0" w:rsidRDefault="00A46950" w:rsidP="00CD3E4F">
            <w:pPr>
              <w:spacing w:before="0" w:after="0"/>
              <w:rPr>
                <w:rFonts w:ascii="Garamond" w:hAnsi="Garamond" w:cs="Arial"/>
                <w:color w:val="000000"/>
                <w:sz w:val="16"/>
                <w:szCs w:val="16"/>
              </w:rPr>
            </w:pPr>
          </w:p>
          <w:p w14:paraId="574C79BB"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 ] Sì [ ] No</w:t>
            </w:r>
          </w:p>
          <w:p w14:paraId="2BE6F033" w14:textId="77777777" w:rsidR="00A23B3E" w:rsidRPr="00ED13A0" w:rsidRDefault="00A23B3E">
            <w:pPr>
              <w:spacing w:after="0"/>
              <w:rPr>
                <w:rFonts w:ascii="Garamond" w:hAnsi="Garamond" w:cs="Arial"/>
                <w:color w:val="000000"/>
                <w:sz w:val="16"/>
                <w:szCs w:val="16"/>
              </w:rPr>
            </w:pPr>
          </w:p>
          <w:p w14:paraId="55999244" w14:textId="77777777" w:rsidR="00CD3E4F" w:rsidRPr="00ED13A0" w:rsidRDefault="00CD3E4F">
            <w:pPr>
              <w:spacing w:after="0"/>
              <w:rPr>
                <w:rFonts w:ascii="Garamond" w:hAnsi="Garamond" w:cs="Arial"/>
                <w:color w:val="000000"/>
                <w:sz w:val="16"/>
                <w:szCs w:val="16"/>
              </w:rPr>
            </w:pPr>
          </w:p>
          <w:p w14:paraId="7F8D2E50" w14:textId="77777777" w:rsidR="00CD3E4F" w:rsidRPr="00ED13A0" w:rsidRDefault="00CD3E4F">
            <w:pPr>
              <w:spacing w:after="0"/>
              <w:rPr>
                <w:rFonts w:ascii="Garamond" w:hAnsi="Garamond" w:cs="Arial"/>
                <w:color w:val="000000"/>
                <w:sz w:val="16"/>
                <w:szCs w:val="16"/>
              </w:rPr>
            </w:pPr>
          </w:p>
          <w:p w14:paraId="6636BDAE"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 ] Sì [ ] No</w:t>
            </w:r>
          </w:p>
          <w:p w14:paraId="5D17978C"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 ] Sì [ ] No</w:t>
            </w:r>
          </w:p>
          <w:p w14:paraId="6D1DBFCE" w14:textId="77777777" w:rsidR="00270DA2" w:rsidRPr="00ED13A0" w:rsidRDefault="00270DA2">
            <w:pPr>
              <w:spacing w:after="0"/>
              <w:rPr>
                <w:rFonts w:ascii="Garamond" w:hAnsi="Garamond" w:cs="Arial"/>
                <w:color w:val="000000"/>
                <w:sz w:val="16"/>
                <w:szCs w:val="16"/>
              </w:rPr>
            </w:pPr>
          </w:p>
          <w:p w14:paraId="29543BE5"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 ] Sì [ ] No</w:t>
            </w:r>
          </w:p>
          <w:p w14:paraId="1F8A95FD" w14:textId="77777777" w:rsidR="00A23B3E" w:rsidRPr="00ED13A0" w:rsidRDefault="00A23B3E" w:rsidP="005309A4">
            <w:pPr>
              <w:spacing w:after="0"/>
              <w:jc w:val="both"/>
              <w:rPr>
                <w:rFonts w:ascii="Garamond" w:hAnsi="Garamond" w:cs="Arial"/>
                <w:color w:val="000000"/>
                <w:sz w:val="16"/>
                <w:szCs w:val="16"/>
              </w:rPr>
            </w:pPr>
            <w:r w:rsidRPr="00ED13A0">
              <w:rPr>
                <w:rFonts w:ascii="Garamond" w:hAnsi="Garamond" w:cs="Arial"/>
                <w:color w:val="000000"/>
                <w:sz w:val="16"/>
                <w:szCs w:val="16"/>
              </w:rPr>
              <w:t>In caso affermativo elencare la documentazione pertinente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e, se disponibile elettronicamente, indicare: (indirizzo web, autorità o organismo di emanazione, riferimento preciso della documentazione):</w:t>
            </w:r>
          </w:p>
          <w:p w14:paraId="22A8BD90"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
          <w:p w14:paraId="3E7D0F0F" w14:textId="77777777" w:rsidR="00270DA2" w:rsidRPr="00ED13A0" w:rsidRDefault="00270DA2">
            <w:pPr>
              <w:spacing w:after="0"/>
              <w:rPr>
                <w:rFonts w:ascii="Garamond" w:hAnsi="Garamond" w:cs="Arial"/>
                <w:color w:val="000000"/>
                <w:sz w:val="16"/>
                <w:szCs w:val="16"/>
              </w:rPr>
            </w:pPr>
          </w:p>
          <w:p w14:paraId="5EB792CE" w14:textId="77777777" w:rsidR="00270DA2" w:rsidRPr="00ED13A0" w:rsidRDefault="00270DA2">
            <w:pPr>
              <w:spacing w:after="0"/>
              <w:rPr>
                <w:rFonts w:ascii="Garamond" w:hAnsi="Garamond" w:cs="Arial"/>
                <w:color w:val="000000"/>
                <w:sz w:val="16"/>
                <w:szCs w:val="16"/>
              </w:rPr>
            </w:pPr>
            <w:r w:rsidRPr="00ED13A0">
              <w:rPr>
                <w:rFonts w:ascii="Garamond" w:hAnsi="Garamond" w:cs="Arial"/>
                <w:color w:val="000000"/>
                <w:sz w:val="16"/>
                <w:szCs w:val="16"/>
              </w:rPr>
              <w:t>[……..…]</w:t>
            </w:r>
          </w:p>
        </w:tc>
      </w:tr>
    </w:tbl>
    <w:p w14:paraId="4DA85176" w14:textId="77777777" w:rsidR="003E60D1" w:rsidRPr="00ED13A0" w:rsidRDefault="003E60D1" w:rsidP="00A46950">
      <w:pPr>
        <w:jc w:val="center"/>
        <w:rPr>
          <w:rFonts w:ascii="Garamond" w:hAnsi="Garamond" w:cs="Arial"/>
          <w:w w:val="0"/>
          <w:sz w:val="16"/>
          <w:szCs w:val="16"/>
        </w:rPr>
      </w:pPr>
    </w:p>
    <w:p w14:paraId="4D4A0AB0" w14:textId="77777777" w:rsidR="00A23B3E" w:rsidRPr="00ED13A0" w:rsidRDefault="00A23B3E" w:rsidP="00A46950">
      <w:pPr>
        <w:jc w:val="center"/>
        <w:rPr>
          <w:rFonts w:ascii="Garamond" w:hAnsi="Garamond"/>
          <w:sz w:val="16"/>
          <w:szCs w:val="16"/>
        </w:rPr>
      </w:pPr>
      <w:r w:rsidRPr="00ED13A0">
        <w:rPr>
          <w:rFonts w:ascii="Garamond" w:hAnsi="Garamond" w:cs="Arial"/>
          <w:w w:val="0"/>
          <w:sz w:val="16"/>
          <w:szCs w:val="16"/>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RPr="00ED13A0" w14:paraId="3C3B28E9"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88CE37" w14:textId="77777777" w:rsidR="00A23B3E" w:rsidRPr="00ED13A0" w:rsidRDefault="00A23B3E">
            <w:pPr>
              <w:rPr>
                <w:rFonts w:ascii="Garamond" w:hAnsi="Garamond"/>
                <w:color w:val="000000"/>
                <w:sz w:val="16"/>
                <w:szCs w:val="16"/>
              </w:rPr>
            </w:pPr>
            <w:r w:rsidRPr="00ED13A0">
              <w:rPr>
                <w:rFonts w:ascii="Garamond" w:hAnsi="Garamond" w:cs="Arial"/>
                <w:b/>
                <w:color w:val="000000"/>
                <w:sz w:val="16"/>
                <w:szCs w:val="16"/>
              </w:rPr>
              <w:t xml:space="preserve">Pagamento di imposte, tasse o contributi previdenziali </w:t>
            </w:r>
            <w:r w:rsidRPr="00ED13A0">
              <w:rPr>
                <w:rFonts w:ascii="Garamond" w:hAnsi="Garamond" w:cs="Arial"/>
                <w:color w:val="000000"/>
                <w:sz w:val="16"/>
                <w:szCs w:val="16"/>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75BEA60"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516A422B"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9D49C9"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xml:space="preserve">L'operatore economico ha soddisfatto tutti </w:t>
            </w:r>
            <w:r w:rsidRPr="00ED13A0">
              <w:rPr>
                <w:rFonts w:ascii="Garamond" w:hAnsi="Garamond" w:cs="Arial"/>
                <w:b/>
                <w:color w:val="000000"/>
                <w:sz w:val="16"/>
                <w:szCs w:val="16"/>
              </w:rPr>
              <w:t>gli obblighi relativi al pagamento di imposte, tasse o contributi previdenziali,</w:t>
            </w:r>
            <w:r w:rsidRPr="00ED13A0">
              <w:rPr>
                <w:rFonts w:ascii="Garamond" w:hAnsi="Garamond" w:cs="Arial"/>
                <w:color w:val="000000"/>
                <w:sz w:val="16"/>
                <w:szCs w:val="16"/>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124875F" w14:textId="77777777" w:rsidR="00A23B3E" w:rsidRPr="00ED13A0" w:rsidRDefault="00A23B3E">
            <w:pPr>
              <w:rPr>
                <w:rFonts w:ascii="Garamond" w:hAnsi="Garamond"/>
                <w:sz w:val="16"/>
                <w:szCs w:val="16"/>
              </w:rPr>
            </w:pPr>
            <w:r w:rsidRPr="00ED13A0">
              <w:rPr>
                <w:rFonts w:ascii="Garamond" w:hAnsi="Garamond" w:cs="Arial"/>
                <w:sz w:val="16"/>
                <w:szCs w:val="16"/>
              </w:rPr>
              <w:t>[ ] Sì [ ] No</w:t>
            </w:r>
          </w:p>
        </w:tc>
      </w:tr>
      <w:tr w:rsidR="00A23B3E" w:rsidRPr="00ED13A0" w14:paraId="0A8C6E7C"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747952B8" w14:textId="77777777" w:rsidR="00A23B3E" w:rsidRPr="00ED13A0" w:rsidRDefault="00A23B3E">
            <w:pPr>
              <w:rPr>
                <w:rFonts w:ascii="Garamond" w:hAnsi="Garamond" w:cs="Arial"/>
                <w:color w:val="000000"/>
                <w:sz w:val="16"/>
                <w:szCs w:val="16"/>
              </w:rPr>
            </w:pPr>
            <w:r w:rsidRPr="00ED13A0">
              <w:rPr>
                <w:rFonts w:ascii="Garamond" w:hAnsi="Garamond" w:cs="Arial"/>
                <w:b/>
                <w:color w:val="000000"/>
                <w:sz w:val="16"/>
                <w:szCs w:val="16"/>
              </w:rPr>
              <w:br/>
              <w:t>In caso negativo</w:t>
            </w:r>
            <w:r w:rsidRPr="00ED13A0">
              <w:rPr>
                <w:rFonts w:ascii="Garamond" w:hAnsi="Garamond" w:cs="Arial"/>
                <w:color w:val="000000"/>
                <w:sz w:val="16"/>
                <w:szCs w:val="16"/>
              </w:rPr>
              <w:t>, indicare:</w:t>
            </w:r>
            <w:r w:rsidRPr="00ED13A0">
              <w:rPr>
                <w:rFonts w:ascii="Garamond" w:hAnsi="Garamond" w:cs="Arial"/>
                <w:color w:val="000000"/>
                <w:sz w:val="16"/>
                <w:szCs w:val="16"/>
              </w:rPr>
              <w:br/>
            </w:r>
          </w:p>
          <w:p w14:paraId="6D675AA5" w14:textId="77777777" w:rsidR="00A23B3E" w:rsidRPr="00ED13A0" w:rsidRDefault="00A23B3E">
            <w:pPr>
              <w:ind w:left="284" w:hanging="284"/>
              <w:rPr>
                <w:rFonts w:ascii="Garamond" w:hAnsi="Garamond" w:cs="Arial"/>
                <w:color w:val="000000"/>
                <w:sz w:val="16"/>
                <w:szCs w:val="16"/>
              </w:rPr>
            </w:pPr>
            <w:r w:rsidRPr="00ED13A0">
              <w:rPr>
                <w:rFonts w:ascii="Garamond" w:hAnsi="Garamond" w:cs="Arial"/>
                <w:color w:val="000000"/>
                <w:sz w:val="16"/>
                <w:szCs w:val="16"/>
              </w:rPr>
              <w:t>a)</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Paese o Stato membro interessato</w:t>
            </w:r>
            <w:r w:rsidRPr="00ED13A0">
              <w:rPr>
                <w:rFonts w:ascii="Garamond" w:hAnsi="Garamond" w:cs="Arial"/>
                <w:color w:val="000000"/>
                <w:sz w:val="16"/>
                <w:szCs w:val="16"/>
              </w:rPr>
              <w:br/>
            </w:r>
          </w:p>
          <w:p w14:paraId="310D6B3F"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Di quale importo si tratta</w:t>
            </w:r>
            <w:r w:rsidRPr="00ED13A0">
              <w:rPr>
                <w:rFonts w:ascii="Garamond" w:hAnsi="Garamond" w:cs="Arial"/>
                <w:color w:val="000000"/>
                <w:sz w:val="16"/>
                <w:szCs w:val="16"/>
              </w:rPr>
              <w:br/>
            </w:r>
          </w:p>
          <w:p w14:paraId="6AD81ABD" w14:textId="77777777" w:rsidR="00BF74E1" w:rsidRPr="00ED13A0" w:rsidRDefault="00A23B3E">
            <w:pPr>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Come è stata stabilita tale inottemperanza:</w:t>
            </w:r>
            <w:r w:rsidRPr="00ED13A0">
              <w:rPr>
                <w:rFonts w:ascii="Garamond" w:hAnsi="Garamond" w:cs="Arial"/>
                <w:color w:val="000000"/>
                <w:sz w:val="16"/>
                <w:szCs w:val="16"/>
              </w:rPr>
              <w:br/>
            </w:r>
          </w:p>
          <w:p w14:paraId="7F86B01B"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1)</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Mediante una </w:t>
            </w:r>
            <w:r w:rsidRPr="00ED13A0">
              <w:rPr>
                <w:rFonts w:ascii="Garamond" w:hAnsi="Garamond" w:cs="Arial"/>
                <w:b/>
                <w:color w:val="000000"/>
                <w:sz w:val="16"/>
                <w:szCs w:val="16"/>
              </w:rPr>
              <w:t>decisione</w:t>
            </w:r>
            <w:r w:rsidRPr="00ED13A0">
              <w:rPr>
                <w:rFonts w:ascii="Garamond" w:hAnsi="Garamond" w:cs="Arial"/>
                <w:color w:val="000000"/>
                <w:sz w:val="16"/>
                <w:szCs w:val="16"/>
              </w:rPr>
              <w:t xml:space="preserve"> giudiziaria o amministrativa:</w:t>
            </w:r>
          </w:p>
          <w:p w14:paraId="6D1EE7ED" w14:textId="77777777" w:rsidR="00A46950" w:rsidRPr="00ED13A0" w:rsidRDefault="00A23B3E" w:rsidP="00A46950">
            <w:pPr>
              <w:pStyle w:val="Tiret1"/>
              <w:numPr>
                <w:ilvl w:val="0"/>
                <w:numId w:val="8"/>
              </w:numPr>
              <w:ind w:left="284" w:hanging="284"/>
              <w:rPr>
                <w:rFonts w:ascii="Garamond" w:hAnsi="Garamond" w:cs="Arial"/>
                <w:color w:val="000000"/>
                <w:sz w:val="16"/>
                <w:szCs w:val="16"/>
              </w:rPr>
            </w:pPr>
            <w:r w:rsidRPr="00ED13A0">
              <w:rPr>
                <w:rFonts w:ascii="Garamond" w:hAnsi="Garamond" w:cs="Arial"/>
                <w:color w:val="000000"/>
                <w:sz w:val="16"/>
                <w:szCs w:val="16"/>
              </w:rPr>
              <w:t>Tale decisione è definitiva e vincolante?</w:t>
            </w:r>
          </w:p>
          <w:p w14:paraId="55B4737F" w14:textId="77777777" w:rsidR="00A46950" w:rsidRPr="00ED13A0" w:rsidRDefault="00A23B3E" w:rsidP="00A46950">
            <w:pPr>
              <w:pStyle w:val="Tiret1"/>
              <w:numPr>
                <w:ilvl w:val="0"/>
                <w:numId w:val="8"/>
              </w:numPr>
              <w:ind w:left="284" w:hanging="284"/>
              <w:rPr>
                <w:rFonts w:ascii="Garamond" w:hAnsi="Garamond" w:cs="Arial"/>
                <w:color w:val="000000"/>
                <w:sz w:val="16"/>
                <w:szCs w:val="16"/>
              </w:rPr>
            </w:pPr>
            <w:r w:rsidRPr="00ED13A0">
              <w:rPr>
                <w:rFonts w:ascii="Garamond" w:hAnsi="Garamond" w:cs="Arial"/>
                <w:color w:val="000000"/>
                <w:sz w:val="16"/>
                <w:szCs w:val="16"/>
              </w:rPr>
              <w:t>Indicare la data della sentenza di condanna o della decisione.</w:t>
            </w:r>
          </w:p>
          <w:p w14:paraId="06BFA77B" w14:textId="77777777" w:rsidR="00A23B3E" w:rsidRPr="00ED13A0" w:rsidRDefault="00A23B3E" w:rsidP="00A46950">
            <w:pPr>
              <w:pStyle w:val="Tiret1"/>
              <w:numPr>
                <w:ilvl w:val="0"/>
                <w:numId w:val="8"/>
              </w:numPr>
              <w:ind w:left="284" w:hanging="284"/>
              <w:rPr>
                <w:rFonts w:ascii="Garamond" w:hAnsi="Garamond" w:cs="Arial"/>
                <w:color w:val="000000"/>
                <w:sz w:val="16"/>
                <w:szCs w:val="16"/>
              </w:rPr>
            </w:pPr>
            <w:r w:rsidRPr="00ED13A0">
              <w:rPr>
                <w:rFonts w:ascii="Garamond" w:hAnsi="Garamond" w:cs="Arial"/>
                <w:color w:val="000000"/>
                <w:sz w:val="16"/>
                <w:szCs w:val="16"/>
              </w:rPr>
              <w:t xml:space="preserve">Nel caso di una sentenza di condanna, </w:t>
            </w:r>
            <w:r w:rsidRPr="00ED13A0">
              <w:rPr>
                <w:rFonts w:ascii="Garamond" w:hAnsi="Garamond" w:cs="Arial"/>
                <w:b/>
                <w:color w:val="000000"/>
                <w:sz w:val="16"/>
                <w:szCs w:val="16"/>
              </w:rPr>
              <w:t xml:space="preserve">se stabilita </w:t>
            </w:r>
            <w:r w:rsidRPr="00ED13A0">
              <w:rPr>
                <w:rFonts w:ascii="Garamond" w:hAnsi="Garamond" w:cs="Arial"/>
                <w:b/>
                <w:color w:val="000000"/>
                <w:sz w:val="16"/>
                <w:szCs w:val="16"/>
                <w:u w:val="single"/>
              </w:rPr>
              <w:t xml:space="preserve">direttamente </w:t>
            </w:r>
            <w:r w:rsidRPr="00ED13A0">
              <w:rPr>
                <w:rFonts w:ascii="Garamond" w:hAnsi="Garamond" w:cs="Arial"/>
                <w:b/>
                <w:color w:val="000000"/>
                <w:sz w:val="16"/>
                <w:szCs w:val="16"/>
              </w:rPr>
              <w:t>nella sentenza di condanna</w:t>
            </w:r>
            <w:r w:rsidRPr="00ED13A0">
              <w:rPr>
                <w:rFonts w:ascii="Garamond" w:hAnsi="Garamond" w:cs="Arial"/>
                <w:color w:val="000000"/>
                <w:sz w:val="16"/>
                <w:szCs w:val="16"/>
              </w:rPr>
              <w:t>, la durata del periodo d'esclusione:</w:t>
            </w:r>
          </w:p>
          <w:p w14:paraId="0188D315"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2)</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In </w:t>
            </w:r>
            <w:r w:rsidRPr="00ED13A0">
              <w:rPr>
                <w:rFonts w:ascii="Garamond" w:hAnsi="Garamond" w:cs="Arial"/>
                <w:b/>
                <w:color w:val="000000"/>
                <w:sz w:val="16"/>
                <w:szCs w:val="16"/>
              </w:rPr>
              <w:t>altro modo</w:t>
            </w:r>
            <w:r w:rsidRPr="00ED13A0">
              <w:rPr>
                <w:rFonts w:ascii="Garamond" w:hAnsi="Garamond" w:cs="Arial"/>
                <w:color w:val="000000"/>
                <w:sz w:val="16"/>
                <w:szCs w:val="16"/>
              </w:rPr>
              <w:t>? Specificare:</w:t>
            </w:r>
          </w:p>
          <w:p w14:paraId="79168559" w14:textId="77777777" w:rsidR="00A23B3E" w:rsidRPr="00ED13A0" w:rsidRDefault="00A23B3E" w:rsidP="00BF74E1">
            <w:pPr>
              <w:ind w:left="284" w:hanging="284"/>
              <w:jc w:val="both"/>
              <w:rPr>
                <w:rFonts w:ascii="Garamond" w:hAnsi="Garamond"/>
                <w:color w:val="000000"/>
                <w:sz w:val="16"/>
                <w:szCs w:val="16"/>
              </w:rPr>
            </w:pPr>
            <w:r w:rsidRPr="00ED13A0">
              <w:rPr>
                <w:rFonts w:ascii="Garamond" w:hAnsi="Garamond" w:cs="Arial"/>
                <w:color w:val="000000"/>
                <w:w w:val="0"/>
                <w:sz w:val="16"/>
                <w:szCs w:val="16"/>
              </w:rPr>
              <w:t>d)</w:t>
            </w:r>
            <w:r w:rsidR="00B454ED" w:rsidRPr="00ED13A0">
              <w:rPr>
                <w:rFonts w:ascii="Garamond" w:hAnsi="Garamond" w:cs="Arial"/>
                <w:color w:val="000000"/>
                <w:w w:val="0"/>
                <w:sz w:val="16"/>
                <w:szCs w:val="16"/>
              </w:rPr>
              <w:t xml:space="preserve"> </w:t>
            </w:r>
            <w:r w:rsidRPr="00ED13A0">
              <w:rPr>
                <w:rFonts w:ascii="Garamond" w:hAnsi="Garamond" w:cs="Arial"/>
                <w:color w:val="000000"/>
                <w:w w:val="0"/>
                <w:sz w:val="16"/>
                <w:szCs w:val="16"/>
              </w:rPr>
              <w:t>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w:t>
            </w:r>
            <w:r w:rsidR="00342BA5" w:rsidRPr="00ED13A0">
              <w:rPr>
                <w:rFonts w:ascii="Garamond" w:hAnsi="Garamond" w:cs="Arial"/>
                <w:color w:val="000000"/>
                <w:w w:val="0"/>
                <w:sz w:val="16"/>
                <w:szCs w:val="16"/>
              </w:rPr>
              <w:t>,</w:t>
            </w:r>
            <w:r w:rsidRPr="00ED13A0">
              <w:rPr>
                <w:rFonts w:ascii="Garamond" w:hAnsi="Garamond" w:cs="Arial"/>
                <w:color w:val="000000"/>
                <w:w w:val="0"/>
                <w:sz w:val="16"/>
                <w:szCs w:val="16"/>
              </w:rPr>
              <w:t xml:space="preserve">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006946D" w14:textId="77777777" w:rsidR="00A23B3E" w:rsidRPr="00ED13A0" w:rsidRDefault="00A23B3E">
            <w:pPr>
              <w:pStyle w:val="Tiret1"/>
              <w:rPr>
                <w:rFonts w:ascii="Garamond" w:hAnsi="Garamond"/>
                <w:color w:val="000000"/>
                <w:sz w:val="16"/>
                <w:szCs w:val="16"/>
              </w:rPr>
            </w:pPr>
            <w:r w:rsidRPr="00ED13A0">
              <w:rPr>
                <w:rFonts w:ascii="Garamond" w:hAnsi="Garamond" w:cs="Arial"/>
                <w:b/>
                <w:color w:val="000000"/>
                <w:sz w:val="16"/>
                <w:szCs w:val="16"/>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477910F5" w14:textId="77777777" w:rsidR="00A23B3E" w:rsidRPr="00ED13A0" w:rsidRDefault="00A23B3E">
            <w:pPr>
              <w:rPr>
                <w:rFonts w:ascii="Garamond" w:hAnsi="Garamond"/>
                <w:sz w:val="16"/>
                <w:szCs w:val="16"/>
              </w:rPr>
            </w:pPr>
            <w:r w:rsidRPr="00ED13A0">
              <w:rPr>
                <w:rFonts w:ascii="Garamond" w:hAnsi="Garamond" w:cs="Arial"/>
                <w:b/>
                <w:sz w:val="16"/>
                <w:szCs w:val="16"/>
              </w:rPr>
              <w:t>Contributi previdenziali</w:t>
            </w:r>
          </w:p>
        </w:tc>
      </w:tr>
      <w:tr w:rsidR="00A23B3E" w:rsidRPr="00ED13A0" w14:paraId="3E4B3262"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877389A" w14:textId="77777777" w:rsidR="00A23B3E" w:rsidRPr="00ED13A0" w:rsidRDefault="00A23B3E">
            <w:pPr>
              <w:rPr>
                <w:rFonts w:ascii="Garamond" w:hAnsi="Garamond" w:cs="Arial"/>
                <w:b/>
                <w:sz w:val="16"/>
                <w:szCs w:val="16"/>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0C35692" w14:textId="77777777" w:rsidR="00A23B3E" w:rsidRPr="00ED13A0" w:rsidRDefault="00A23B3E">
            <w:pPr>
              <w:rPr>
                <w:rFonts w:ascii="Garamond" w:hAnsi="Garamond" w:cs="Arial"/>
                <w:color w:val="000000"/>
                <w:sz w:val="16"/>
                <w:szCs w:val="16"/>
              </w:rPr>
            </w:pPr>
          </w:p>
          <w:p w14:paraId="00DCE4BA"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a) [………..…]</w:t>
            </w:r>
            <w:r w:rsidRPr="00ED13A0">
              <w:rPr>
                <w:rFonts w:ascii="Garamond" w:hAnsi="Garamond" w:cs="Arial"/>
                <w:color w:val="000000"/>
                <w:sz w:val="16"/>
                <w:szCs w:val="16"/>
              </w:rPr>
              <w:br/>
            </w:r>
          </w:p>
          <w:p w14:paraId="353F6433" w14:textId="77777777" w:rsidR="00F351F0" w:rsidRPr="00ED13A0" w:rsidRDefault="00A23B3E">
            <w:pPr>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r w:rsidRPr="00ED13A0">
              <w:rPr>
                <w:rFonts w:ascii="Garamond" w:hAnsi="Garamond" w:cs="Arial"/>
                <w:color w:val="000000"/>
                <w:sz w:val="16"/>
                <w:szCs w:val="16"/>
              </w:rPr>
              <w:br/>
            </w:r>
          </w:p>
          <w:p w14:paraId="5BF3CDF2"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br/>
              <w:t>c1) [ ] Sì [ ] No</w:t>
            </w:r>
          </w:p>
          <w:p w14:paraId="3330A4F4"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 Sì [ ] No</w:t>
            </w:r>
          </w:p>
          <w:p w14:paraId="6C34F350"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466739A0"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011A88D1" w14:textId="77777777" w:rsidR="00F351F0" w:rsidRPr="00ED13A0" w:rsidRDefault="00F351F0">
            <w:pPr>
              <w:pStyle w:val="Tiret0"/>
              <w:ind w:left="850" w:hanging="850"/>
              <w:rPr>
                <w:rFonts w:ascii="Garamond" w:hAnsi="Garamond" w:cs="Arial"/>
                <w:color w:val="000000"/>
                <w:sz w:val="16"/>
                <w:szCs w:val="16"/>
              </w:rPr>
            </w:pPr>
          </w:p>
          <w:p w14:paraId="71FF7DA9" w14:textId="77777777" w:rsidR="00A23B3E" w:rsidRPr="00ED13A0" w:rsidRDefault="00A23B3E">
            <w:pPr>
              <w:rPr>
                <w:rFonts w:ascii="Garamond" w:hAnsi="Garamond" w:cs="Arial"/>
                <w:color w:val="000000"/>
                <w:w w:val="0"/>
                <w:sz w:val="16"/>
                <w:szCs w:val="16"/>
              </w:rPr>
            </w:pPr>
            <w:r w:rsidRPr="00ED13A0">
              <w:rPr>
                <w:rFonts w:ascii="Garamond" w:hAnsi="Garamond" w:cs="Arial"/>
                <w:color w:val="000000"/>
                <w:w w:val="0"/>
                <w:sz w:val="16"/>
                <w:szCs w:val="16"/>
              </w:rPr>
              <w:t>c2) [………….…]</w:t>
            </w:r>
            <w:r w:rsidRPr="00ED13A0">
              <w:rPr>
                <w:rFonts w:ascii="Garamond" w:hAnsi="Garamond" w:cs="Arial"/>
                <w:color w:val="000000"/>
                <w:w w:val="0"/>
                <w:sz w:val="16"/>
                <w:szCs w:val="16"/>
              </w:rPr>
              <w:br/>
            </w:r>
          </w:p>
          <w:p w14:paraId="71849E06" w14:textId="77777777" w:rsidR="00A23B3E" w:rsidRPr="00ED13A0" w:rsidRDefault="00A23B3E">
            <w:pPr>
              <w:rPr>
                <w:rFonts w:ascii="Garamond" w:hAnsi="Garamond" w:cs="Arial"/>
                <w:b/>
                <w:color w:val="000000"/>
                <w:w w:val="0"/>
                <w:sz w:val="16"/>
                <w:szCs w:val="16"/>
              </w:rPr>
            </w:pPr>
            <w:r w:rsidRPr="00ED13A0">
              <w:rPr>
                <w:rFonts w:ascii="Garamond" w:hAnsi="Garamond" w:cs="Arial"/>
                <w:color w:val="000000"/>
                <w:w w:val="0"/>
                <w:sz w:val="16"/>
                <w:szCs w:val="16"/>
              </w:rPr>
              <w:t>d) [ ] Sì [ ] No</w:t>
            </w:r>
            <w:r w:rsidRPr="00ED13A0">
              <w:rPr>
                <w:rFonts w:ascii="Garamond" w:hAnsi="Garamond" w:cs="Arial"/>
                <w:color w:val="000000"/>
                <w:w w:val="0"/>
                <w:sz w:val="16"/>
                <w:szCs w:val="16"/>
              </w:rPr>
              <w:br/>
            </w:r>
          </w:p>
          <w:p w14:paraId="07AF4BA3" w14:textId="77777777" w:rsidR="00A23B3E" w:rsidRPr="00ED13A0" w:rsidRDefault="00A23B3E">
            <w:pPr>
              <w:rPr>
                <w:rFonts w:ascii="Garamond" w:hAnsi="Garamond"/>
                <w:sz w:val="16"/>
                <w:szCs w:val="16"/>
              </w:rPr>
            </w:pPr>
            <w:r w:rsidRPr="00ED13A0">
              <w:rPr>
                <w:rFonts w:ascii="Garamond" w:hAnsi="Garamond" w:cs="Arial"/>
                <w:b/>
                <w:color w:val="000000"/>
                <w:w w:val="0"/>
                <w:sz w:val="16"/>
                <w:szCs w:val="16"/>
              </w:rPr>
              <w:t>In caso affermativo</w:t>
            </w:r>
            <w:r w:rsidRPr="00ED13A0">
              <w:rPr>
                <w:rFonts w:ascii="Garamond" w:hAnsi="Garamond" w:cs="Arial"/>
                <w:color w:val="000000"/>
                <w:w w:val="0"/>
                <w:sz w:val="16"/>
                <w:szCs w:val="16"/>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6AF55EA4" w14:textId="77777777" w:rsidR="00A23B3E" w:rsidRPr="00ED13A0" w:rsidRDefault="00A23B3E">
            <w:pPr>
              <w:rPr>
                <w:rFonts w:ascii="Garamond" w:hAnsi="Garamond" w:cs="Arial"/>
                <w:color w:val="000000"/>
                <w:sz w:val="16"/>
                <w:szCs w:val="16"/>
              </w:rPr>
            </w:pPr>
          </w:p>
          <w:p w14:paraId="623C9CC8"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a) [………..…]</w:t>
            </w:r>
            <w:r w:rsidRPr="00ED13A0">
              <w:rPr>
                <w:rFonts w:ascii="Garamond" w:hAnsi="Garamond" w:cs="Arial"/>
                <w:color w:val="000000"/>
                <w:sz w:val="16"/>
                <w:szCs w:val="16"/>
              </w:rPr>
              <w:br/>
            </w:r>
          </w:p>
          <w:p w14:paraId="4A579160" w14:textId="77777777" w:rsidR="00F351F0" w:rsidRPr="00ED13A0" w:rsidRDefault="00A23B3E">
            <w:pPr>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p>
          <w:p w14:paraId="1C70FF39"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br/>
            </w:r>
            <w:r w:rsidRPr="00ED13A0">
              <w:rPr>
                <w:rFonts w:ascii="Garamond" w:hAnsi="Garamond" w:cs="Arial"/>
                <w:color w:val="000000"/>
                <w:sz w:val="16"/>
                <w:szCs w:val="16"/>
              </w:rPr>
              <w:br/>
              <w:t>c1) [ ] Sì [ ] No</w:t>
            </w:r>
          </w:p>
          <w:p w14:paraId="35FBDE09"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 Sì [ ] No</w:t>
            </w:r>
          </w:p>
          <w:p w14:paraId="1A81DF2E"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035BAE5F"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6F3D3100" w14:textId="77777777" w:rsidR="00F351F0" w:rsidRPr="00ED13A0" w:rsidRDefault="00F351F0">
            <w:pPr>
              <w:pStyle w:val="Tiret0"/>
              <w:ind w:left="850" w:hanging="850"/>
              <w:rPr>
                <w:rFonts w:ascii="Garamond" w:hAnsi="Garamond" w:cs="Arial"/>
                <w:color w:val="000000"/>
                <w:sz w:val="16"/>
                <w:szCs w:val="16"/>
              </w:rPr>
            </w:pPr>
          </w:p>
          <w:p w14:paraId="198DB993" w14:textId="77777777" w:rsidR="00A23B3E" w:rsidRPr="00ED13A0" w:rsidRDefault="00A23B3E">
            <w:pPr>
              <w:rPr>
                <w:rFonts w:ascii="Garamond" w:hAnsi="Garamond" w:cs="Arial"/>
                <w:color w:val="000000"/>
                <w:w w:val="0"/>
                <w:sz w:val="16"/>
                <w:szCs w:val="16"/>
              </w:rPr>
            </w:pPr>
            <w:r w:rsidRPr="00ED13A0">
              <w:rPr>
                <w:rFonts w:ascii="Garamond" w:hAnsi="Garamond" w:cs="Arial"/>
                <w:color w:val="000000"/>
                <w:w w:val="0"/>
                <w:sz w:val="16"/>
                <w:szCs w:val="16"/>
              </w:rPr>
              <w:t>c2) [………….…]</w:t>
            </w:r>
            <w:r w:rsidRPr="00ED13A0">
              <w:rPr>
                <w:rFonts w:ascii="Garamond" w:hAnsi="Garamond" w:cs="Arial"/>
                <w:color w:val="000000"/>
                <w:w w:val="0"/>
                <w:sz w:val="16"/>
                <w:szCs w:val="16"/>
              </w:rPr>
              <w:br/>
            </w:r>
          </w:p>
          <w:p w14:paraId="6D14F785" w14:textId="77777777" w:rsidR="00A23B3E" w:rsidRPr="00ED13A0" w:rsidRDefault="00A23B3E">
            <w:pPr>
              <w:rPr>
                <w:rFonts w:ascii="Garamond" w:hAnsi="Garamond" w:cs="Arial"/>
                <w:b/>
                <w:color w:val="000000"/>
                <w:w w:val="0"/>
                <w:sz w:val="16"/>
                <w:szCs w:val="16"/>
              </w:rPr>
            </w:pPr>
            <w:r w:rsidRPr="00ED13A0">
              <w:rPr>
                <w:rFonts w:ascii="Garamond" w:hAnsi="Garamond" w:cs="Arial"/>
                <w:color w:val="000000"/>
                <w:w w:val="0"/>
                <w:sz w:val="16"/>
                <w:szCs w:val="16"/>
              </w:rPr>
              <w:t>d) [ ] Sì [ ] No</w:t>
            </w:r>
            <w:r w:rsidRPr="00ED13A0">
              <w:rPr>
                <w:rFonts w:ascii="Garamond" w:hAnsi="Garamond" w:cs="Arial"/>
                <w:color w:val="000000"/>
                <w:w w:val="0"/>
                <w:sz w:val="16"/>
                <w:szCs w:val="16"/>
              </w:rPr>
              <w:br/>
            </w:r>
          </w:p>
          <w:p w14:paraId="58688F38" w14:textId="77777777" w:rsidR="00A23B3E" w:rsidRPr="00ED13A0" w:rsidRDefault="00A23B3E">
            <w:pPr>
              <w:rPr>
                <w:rFonts w:ascii="Garamond" w:hAnsi="Garamond"/>
                <w:sz w:val="16"/>
                <w:szCs w:val="16"/>
              </w:rPr>
            </w:pPr>
            <w:r w:rsidRPr="00ED13A0">
              <w:rPr>
                <w:rFonts w:ascii="Garamond" w:hAnsi="Garamond" w:cs="Arial"/>
                <w:b/>
                <w:color w:val="000000"/>
                <w:w w:val="0"/>
                <w:sz w:val="16"/>
                <w:szCs w:val="16"/>
              </w:rPr>
              <w:t>In caso affermativo</w:t>
            </w:r>
            <w:r w:rsidRPr="00ED13A0">
              <w:rPr>
                <w:rFonts w:ascii="Garamond" w:hAnsi="Garamond" w:cs="Arial"/>
                <w:color w:val="000000"/>
                <w:w w:val="0"/>
                <w:sz w:val="16"/>
                <w:szCs w:val="16"/>
              </w:rPr>
              <w:t>, fornire informazioni dettagliate: [……]</w:t>
            </w:r>
          </w:p>
        </w:tc>
      </w:tr>
      <w:tr w:rsidR="00A23B3E" w:rsidRPr="00ED13A0" w14:paraId="246D300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D8A7AD"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3A57C07" w14:textId="77777777" w:rsidR="00A23B3E" w:rsidRPr="00ED13A0" w:rsidRDefault="00625142">
            <w:pPr>
              <w:rPr>
                <w:rFonts w:ascii="Garamond" w:hAnsi="Garamond" w:cs="Arial"/>
                <w:sz w:val="16"/>
                <w:szCs w:val="16"/>
              </w:rPr>
            </w:pPr>
            <w:r w:rsidRPr="00ED13A0">
              <w:rPr>
                <w:rFonts w:ascii="Garamond" w:hAnsi="Garamond" w:cs="Arial"/>
                <w:sz w:val="16"/>
                <w:szCs w:val="16"/>
              </w:rPr>
              <w:t xml:space="preserve"> </w:t>
            </w:r>
            <w:r w:rsidR="00A23B3E" w:rsidRPr="00ED13A0">
              <w:rPr>
                <w:rFonts w:ascii="Garamond" w:hAnsi="Garamond" w:cs="Arial"/>
                <w:sz w:val="16"/>
                <w:szCs w:val="16"/>
              </w:rPr>
              <w:t>(indirizzo web, autorità o organismo di emanazione, riferimento preciso della documentazione)(</w:t>
            </w:r>
            <w:r w:rsidR="00A23B3E" w:rsidRPr="00ED13A0">
              <w:rPr>
                <w:rStyle w:val="Rimandonotaapidipagina"/>
                <w:rFonts w:ascii="Garamond" w:hAnsi="Garamond" w:cs="Arial"/>
                <w:sz w:val="16"/>
                <w:szCs w:val="16"/>
              </w:rPr>
              <w:footnoteReference w:id="21"/>
            </w:r>
            <w:r w:rsidR="00A23B3E" w:rsidRPr="00ED13A0">
              <w:rPr>
                <w:rFonts w:ascii="Garamond" w:hAnsi="Garamond" w:cs="Arial"/>
                <w:sz w:val="16"/>
                <w:szCs w:val="16"/>
              </w:rPr>
              <w:t xml:space="preserve">): </w:t>
            </w:r>
          </w:p>
          <w:p w14:paraId="4BEED4F9"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0BD8084F" w14:textId="77777777" w:rsidR="00A23B3E" w:rsidRPr="00ED13A0" w:rsidRDefault="00A23B3E" w:rsidP="00BF74E1">
      <w:pPr>
        <w:pStyle w:val="SectionTitle"/>
        <w:rPr>
          <w:rFonts w:ascii="Garamond" w:hAnsi="Garamond" w:cs="Arial"/>
          <w:w w:val="0"/>
          <w:sz w:val="16"/>
          <w:szCs w:val="16"/>
        </w:rPr>
      </w:pPr>
      <w:r w:rsidRPr="00ED13A0">
        <w:rPr>
          <w:rFonts w:ascii="Garamond" w:hAnsi="Garamond" w:cs="Arial"/>
          <w:b w:val="0"/>
          <w:caps/>
          <w:sz w:val="16"/>
          <w:szCs w:val="16"/>
        </w:rPr>
        <w:t>C: motivi legati a insolvenza, conflitto di interessi o illeciti professionali (</w:t>
      </w:r>
      <w:r w:rsidRPr="00ED13A0">
        <w:rPr>
          <w:rStyle w:val="Rimandonotaapidipagina"/>
          <w:rFonts w:ascii="Garamond" w:hAnsi="Garamond" w:cs="Arial"/>
          <w:b w:val="0"/>
          <w:caps/>
          <w:sz w:val="16"/>
          <w:szCs w:val="16"/>
        </w:rPr>
        <w:footnoteReference w:id="22"/>
      </w:r>
      <w:r w:rsidRPr="00ED13A0">
        <w:rPr>
          <w:rFonts w:ascii="Garamond" w:hAnsi="Garamond" w:cs="Arial"/>
          <w:b w:val="0"/>
          <w:caps/>
          <w:sz w:val="16"/>
          <w:szCs w:val="16"/>
        </w:rPr>
        <w:t>)</w:t>
      </w:r>
    </w:p>
    <w:p w14:paraId="5CF9B7BF" w14:textId="77777777" w:rsidR="00A23B3E" w:rsidRPr="00ED13A0"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Garamond" w:hAnsi="Garamond" w:cs="Arial"/>
          <w:b/>
          <w:sz w:val="16"/>
          <w:szCs w:val="16"/>
        </w:rPr>
      </w:pPr>
      <w:r w:rsidRPr="00ED13A0">
        <w:rPr>
          <w:rFonts w:ascii="Garamond" w:hAnsi="Garamond" w:cs="Arial"/>
          <w:b/>
          <w:w w:val="0"/>
          <w:sz w:val="16"/>
          <w:szCs w:val="16"/>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0AB9FB4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0B084E" w14:textId="77777777" w:rsidR="00A23B3E" w:rsidRPr="00ED13A0" w:rsidRDefault="00A23B3E">
            <w:pPr>
              <w:rPr>
                <w:rFonts w:ascii="Garamond" w:hAnsi="Garamond"/>
                <w:sz w:val="16"/>
                <w:szCs w:val="16"/>
              </w:rPr>
            </w:pPr>
            <w:r w:rsidRPr="00ED13A0">
              <w:rPr>
                <w:rFonts w:ascii="Garamond" w:hAnsi="Garamond" w:cs="Arial"/>
                <w:b/>
                <w:sz w:val="16"/>
                <w:szCs w:val="16"/>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4A8416"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31335D56"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BE906D1" w14:textId="77777777" w:rsidR="00A23B3E" w:rsidRPr="00ED13A0" w:rsidRDefault="00A23B3E" w:rsidP="00BF74E1">
            <w:pPr>
              <w:jc w:val="both"/>
              <w:rPr>
                <w:rFonts w:ascii="Garamond" w:hAnsi="Garamond" w:cs="Arial"/>
                <w:color w:val="000000"/>
                <w:sz w:val="16"/>
                <w:szCs w:val="16"/>
              </w:rPr>
            </w:pPr>
            <w:r w:rsidRPr="00ED13A0">
              <w:rPr>
                <w:rFonts w:ascii="Garamond" w:hAnsi="Garamond" w:cs="Arial"/>
                <w:color w:val="000000"/>
                <w:sz w:val="16"/>
                <w:szCs w:val="16"/>
              </w:rPr>
              <w:t xml:space="preserve">L'operatore economico ha violato, </w:t>
            </w:r>
            <w:r w:rsidRPr="00ED13A0">
              <w:rPr>
                <w:rFonts w:ascii="Garamond" w:hAnsi="Garamond" w:cs="Arial"/>
                <w:b/>
                <w:color w:val="000000"/>
                <w:sz w:val="16"/>
                <w:szCs w:val="16"/>
              </w:rPr>
              <w:t>per quanto di sua conoscenza</w:t>
            </w:r>
            <w:r w:rsidRPr="00ED13A0">
              <w:rPr>
                <w:rFonts w:ascii="Garamond" w:hAnsi="Garamond" w:cs="Arial"/>
                <w:color w:val="000000"/>
                <w:sz w:val="16"/>
                <w:szCs w:val="16"/>
              </w:rPr>
              <w:t xml:space="preserve">, </w:t>
            </w:r>
            <w:r w:rsidRPr="00ED13A0">
              <w:rPr>
                <w:rFonts w:ascii="Garamond" w:hAnsi="Garamond" w:cs="Arial"/>
                <w:b/>
                <w:color w:val="000000"/>
                <w:sz w:val="16"/>
                <w:szCs w:val="16"/>
              </w:rPr>
              <w:t>obblighi</w:t>
            </w:r>
            <w:r w:rsidRPr="00ED13A0">
              <w:rPr>
                <w:rFonts w:ascii="Garamond" w:hAnsi="Garamond" w:cs="Arial"/>
                <w:color w:val="000000"/>
                <w:sz w:val="16"/>
                <w:szCs w:val="16"/>
              </w:rPr>
              <w:t xml:space="preserve"> applicabili in materia di salute e sicurezza sul lavoro,</w:t>
            </w:r>
            <w:r w:rsidRPr="00ED13A0">
              <w:rPr>
                <w:rFonts w:ascii="Garamond" w:hAnsi="Garamond" w:cs="Arial"/>
                <w:b/>
                <w:color w:val="000000"/>
                <w:sz w:val="16"/>
                <w:szCs w:val="16"/>
              </w:rPr>
              <w:t xml:space="preserve"> di diritto ambientale, sociale e del lavoro, </w:t>
            </w:r>
            <w:r w:rsidRPr="00ED13A0">
              <w:rPr>
                <w:rFonts w:ascii="Garamond" w:hAnsi="Garamond" w:cs="Arial"/>
                <w:color w:val="000000"/>
                <w:sz w:val="16"/>
                <w:szCs w:val="16"/>
              </w:rPr>
              <w:t>(</w:t>
            </w:r>
            <w:r w:rsidRPr="00ED13A0">
              <w:rPr>
                <w:rStyle w:val="Rimandonotaapidipagina"/>
                <w:rFonts w:ascii="Garamond" w:hAnsi="Garamond" w:cs="Arial"/>
                <w:color w:val="000000"/>
                <w:sz w:val="16"/>
                <w:szCs w:val="16"/>
              </w:rPr>
              <w:footnoteReference w:id="23"/>
            </w:r>
            <w:r w:rsidRPr="00ED13A0">
              <w:rPr>
                <w:rFonts w:ascii="Garamond" w:hAnsi="Garamond" w:cs="Arial"/>
                <w:color w:val="000000"/>
                <w:sz w:val="16"/>
                <w:szCs w:val="16"/>
              </w:rPr>
              <w:t xml:space="preserve">) di cui all’articolo 80, comma 5, lett. </w:t>
            </w:r>
            <w:r w:rsidRPr="00ED13A0">
              <w:rPr>
                <w:rFonts w:ascii="Garamond" w:hAnsi="Garamond" w:cs="Arial"/>
                <w:i/>
                <w:color w:val="000000"/>
                <w:sz w:val="16"/>
                <w:szCs w:val="16"/>
              </w:rPr>
              <w:t>a)</w:t>
            </w:r>
            <w:r w:rsidR="009F593D" w:rsidRPr="00ED13A0">
              <w:rPr>
                <w:rFonts w:ascii="Garamond" w:hAnsi="Garamond" w:cs="Arial"/>
                <w:color w:val="000000"/>
                <w:sz w:val="16"/>
                <w:szCs w:val="16"/>
              </w:rPr>
              <w:t>, del Codice</w:t>
            </w:r>
            <w:r w:rsidRPr="00ED13A0">
              <w:rPr>
                <w:rFonts w:ascii="Garamond" w:hAnsi="Garamond" w:cs="Arial"/>
                <w:color w:val="000000"/>
                <w:sz w:val="16"/>
                <w:szCs w:val="16"/>
              </w:rPr>
              <w:t>?</w:t>
            </w:r>
          </w:p>
          <w:p w14:paraId="74ED5207" w14:textId="77777777" w:rsidR="00A23B3E" w:rsidRPr="00ED13A0" w:rsidRDefault="00A23B3E">
            <w:pPr>
              <w:spacing w:before="0" w:after="0"/>
              <w:rPr>
                <w:rFonts w:ascii="Garamond" w:hAnsi="Garamond" w:cs="Arial"/>
                <w:color w:val="000000"/>
                <w:sz w:val="16"/>
                <w:szCs w:val="16"/>
              </w:rPr>
            </w:pPr>
          </w:p>
          <w:p w14:paraId="4F70DA0B" w14:textId="77777777" w:rsidR="00A23B3E" w:rsidRPr="00ED13A0" w:rsidRDefault="00A23B3E">
            <w:pPr>
              <w:spacing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xml:space="preserve">, l'operatore economico ha adottato misure sufficienti a dimostrare la sua affidabilità nonostante l'esistenza di un pertinente motivo di esclusione (autodisciplina </w:t>
            </w:r>
          </w:p>
          <w:p w14:paraId="3769A972" w14:textId="77777777" w:rsidR="00A23B3E" w:rsidRPr="00ED13A0" w:rsidRDefault="00A23B3E">
            <w:pPr>
              <w:spacing w:before="0" w:after="0"/>
              <w:rPr>
                <w:rFonts w:ascii="Garamond" w:hAnsi="Garamond" w:cs="Arial"/>
                <w:color w:val="000000"/>
                <w:sz w:val="16"/>
                <w:szCs w:val="16"/>
              </w:rPr>
            </w:pPr>
            <w:r w:rsidRPr="00ED13A0">
              <w:rPr>
                <w:rFonts w:ascii="Garamond" w:hAnsi="Garamond" w:cs="Arial"/>
                <w:color w:val="000000"/>
                <w:sz w:val="16"/>
                <w:szCs w:val="16"/>
              </w:rPr>
              <w:t>o “Self-Cleaning, cfr. articolo 80, comma 7)?</w:t>
            </w:r>
          </w:p>
          <w:p w14:paraId="6B963EE5" w14:textId="77777777" w:rsidR="00A23B3E" w:rsidRPr="00ED13A0" w:rsidRDefault="00A23B3E">
            <w:pPr>
              <w:spacing w:before="0" w:after="0"/>
              <w:rPr>
                <w:rFonts w:ascii="Garamond" w:hAnsi="Garamond" w:cs="Arial"/>
                <w:color w:val="000000"/>
                <w:sz w:val="16"/>
                <w:szCs w:val="16"/>
              </w:rPr>
            </w:pPr>
          </w:p>
          <w:p w14:paraId="7DF7D824" w14:textId="77777777" w:rsidR="00A23B3E" w:rsidRPr="00ED13A0" w:rsidRDefault="00A23B3E">
            <w:pPr>
              <w:spacing w:before="0"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w:t>
            </w:r>
          </w:p>
          <w:p w14:paraId="282BCE26" w14:textId="77777777" w:rsidR="00A23B3E" w:rsidRPr="00ED13A0" w:rsidRDefault="00A23B3E">
            <w:pPr>
              <w:spacing w:before="0" w:after="0"/>
              <w:rPr>
                <w:rFonts w:ascii="Garamond" w:hAnsi="Garamond" w:cs="Arial"/>
                <w:color w:val="000000"/>
                <w:sz w:val="16"/>
                <w:szCs w:val="16"/>
              </w:rPr>
            </w:pPr>
          </w:p>
          <w:p w14:paraId="33903F07"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color w:val="000000"/>
                <w:sz w:val="16"/>
                <w:szCs w:val="16"/>
              </w:rPr>
              <w:t>1) L’operatore economico</w:t>
            </w:r>
          </w:p>
          <w:p w14:paraId="3FCEC45D" w14:textId="77777777" w:rsidR="00A23B3E" w:rsidRPr="00ED13A0" w:rsidRDefault="00A23B3E" w:rsidP="005309A4">
            <w:pPr>
              <w:tabs>
                <w:tab w:val="left" w:pos="250"/>
              </w:tabs>
              <w:spacing w:before="0" w:after="0"/>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ha risarcito interamente il danno?</w:t>
            </w:r>
          </w:p>
          <w:p w14:paraId="7A4FEEEF" w14:textId="77777777" w:rsidR="00A23B3E" w:rsidRPr="00ED13A0" w:rsidRDefault="00A23B3E" w:rsidP="005309A4">
            <w:pPr>
              <w:tabs>
                <w:tab w:val="left" w:pos="250"/>
              </w:tabs>
              <w:spacing w:before="0" w:after="0"/>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si</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è impegnato formalmente a risarcire il danno?</w:t>
            </w:r>
          </w:p>
          <w:p w14:paraId="678E4E25" w14:textId="77777777" w:rsidR="00A23B3E" w:rsidRPr="00ED13A0" w:rsidRDefault="00A23B3E">
            <w:pPr>
              <w:spacing w:before="0" w:after="0"/>
              <w:rPr>
                <w:rFonts w:ascii="Garamond" w:hAnsi="Garamond" w:cs="Arial"/>
                <w:color w:val="000000"/>
                <w:sz w:val="16"/>
                <w:szCs w:val="16"/>
              </w:rPr>
            </w:pPr>
          </w:p>
          <w:p w14:paraId="5958BD14" w14:textId="77777777" w:rsidR="00A23B3E" w:rsidRPr="00ED13A0" w:rsidRDefault="00A23B3E" w:rsidP="005309A4">
            <w:pPr>
              <w:tabs>
                <w:tab w:val="left" w:pos="304"/>
              </w:tabs>
              <w:spacing w:before="0" w:after="0"/>
              <w:rPr>
                <w:rFonts w:ascii="Garamond" w:hAnsi="Garamond" w:cs="Arial"/>
                <w:color w:val="000000"/>
                <w:sz w:val="16"/>
                <w:szCs w:val="16"/>
              </w:rPr>
            </w:pPr>
            <w:r w:rsidRPr="00ED13A0">
              <w:rPr>
                <w:rFonts w:ascii="Garamond" w:hAnsi="Garamond" w:cs="Arial"/>
                <w:color w:val="000000"/>
                <w:sz w:val="16"/>
                <w:szCs w:val="16"/>
              </w:rPr>
              <w:t>2)</w:t>
            </w:r>
            <w:r w:rsidRPr="00ED13A0">
              <w:rPr>
                <w:rFonts w:ascii="Garamond" w:hAnsi="Garamond" w:cs="Arial"/>
                <w:color w:val="000000"/>
                <w:sz w:val="16"/>
                <w:szCs w:val="16"/>
              </w:rPr>
              <w:tab/>
              <w:t xml:space="preserve">l’operatore economico ha adottato misure di carattere tecnico o organizzativo e relativi al personale idonei a prevenire ulteriori illeciti o </w:t>
            </w:r>
            <w:r w:rsidR="009F593D" w:rsidRPr="00ED13A0">
              <w:rPr>
                <w:rFonts w:ascii="Garamond" w:hAnsi="Garamond" w:cs="Arial"/>
                <w:color w:val="000000"/>
                <w:sz w:val="16"/>
                <w:szCs w:val="16"/>
              </w:rPr>
              <w:t>reati</w:t>
            </w:r>
            <w:r w:rsidRPr="00ED13A0">
              <w:rPr>
                <w:rFonts w:ascii="Garamond" w:hAnsi="Garamond" w:cs="Arial"/>
                <w:color w:val="000000"/>
                <w:sz w:val="16"/>
                <w:szCs w:val="16"/>
              </w:rPr>
              <w:t>?</w:t>
            </w:r>
          </w:p>
          <w:p w14:paraId="3C5A87BA" w14:textId="77777777" w:rsidR="00A23B3E" w:rsidRPr="00ED13A0" w:rsidRDefault="00A23B3E">
            <w:pPr>
              <w:spacing w:before="0" w:after="0"/>
              <w:rPr>
                <w:rFonts w:ascii="Garamond" w:hAnsi="Garamond" w:cs="Arial"/>
                <w:color w:val="000000"/>
                <w:sz w:val="16"/>
                <w:szCs w:val="16"/>
              </w:rPr>
            </w:pPr>
          </w:p>
          <w:p w14:paraId="7815ADC7" w14:textId="77777777" w:rsidR="00A23B3E" w:rsidRPr="00ED13A0" w:rsidRDefault="00A23B3E">
            <w:pPr>
              <w:spacing w:after="0"/>
              <w:rPr>
                <w:rFonts w:ascii="Garamond" w:hAnsi="Garamond" w:cs="Arial"/>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B8A8DF"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lastRenderedPageBreak/>
              <w:t>[ ] Sì [ ] No</w:t>
            </w:r>
          </w:p>
        </w:tc>
      </w:tr>
      <w:tr w:rsidR="00A23B3E" w:rsidRPr="00ED13A0" w14:paraId="3461E873"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1A907C7E" w14:textId="77777777" w:rsidR="00A23B3E" w:rsidRPr="00ED13A0" w:rsidRDefault="00A23B3E">
            <w:pPr>
              <w:rPr>
                <w:rFonts w:ascii="Garamond" w:hAnsi="Garamond" w:cs="Arial"/>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04B5DB" w14:textId="77777777" w:rsidR="00A23B3E" w:rsidRPr="00ED13A0" w:rsidRDefault="00A23B3E">
            <w:pPr>
              <w:rPr>
                <w:rFonts w:ascii="Garamond" w:hAnsi="Garamond" w:cs="Arial"/>
                <w:color w:val="000000"/>
                <w:sz w:val="16"/>
                <w:szCs w:val="16"/>
              </w:rPr>
            </w:pPr>
          </w:p>
          <w:p w14:paraId="33C1625C" w14:textId="77777777" w:rsidR="00A23B3E" w:rsidRPr="00ED13A0" w:rsidRDefault="00A23B3E">
            <w:pPr>
              <w:rPr>
                <w:rFonts w:ascii="Garamond" w:hAnsi="Garamond" w:cs="Arial"/>
                <w:color w:val="000000"/>
                <w:sz w:val="16"/>
                <w:szCs w:val="16"/>
              </w:rPr>
            </w:pPr>
          </w:p>
          <w:p w14:paraId="1CE7280F" w14:textId="77777777" w:rsidR="00A23B3E" w:rsidRPr="00ED13A0" w:rsidRDefault="00A23B3E">
            <w:pPr>
              <w:rPr>
                <w:rFonts w:ascii="Garamond" w:hAnsi="Garamond" w:cs="Arial"/>
                <w:color w:val="000000"/>
                <w:sz w:val="16"/>
                <w:szCs w:val="16"/>
              </w:rPr>
            </w:pPr>
          </w:p>
          <w:p w14:paraId="6AF8899C"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xml:space="preserve"> </w:t>
            </w:r>
          </w:p>
          <w:p w14:paraId="5BC40E6C"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0B6A1CAE" w14:textId="77777777" w:rsidR="00A23B3E" w:rsidRPr="00ED13A0" w:rsidRDefault="00A23B3E">
            <w:pPr>
              <w:rPr>
                <w:rFonts w:ascii="Garamond" w:hAnsi="Garamond" w:cs="Arial"/>
                <w:color w:val="000000"/>
                <w:sz w:val="16"/>
                <w:szCs w:val="16"/>
              </w:rPr>
            </w:pPr>
          </w:p>
          <w:p w14:paraId="00DAF1B7" w14:textId="77777777" w:rsidR="00A23B3E" w:rsidRPr="00ED13A0" w:rsidRDefault="00A23B3E">
            <w:pPr>
              <w:rPr>
                <w:rFonts w:ascii="Garamond" w:hAnsi="Garamond" w:cs="Arial"/>
                <w:color w:val="000000"/>
                <w:sz w:val="16"/>
                <w:szCs w:val="16"/>
              </w:rPr>
            </w:pPr>
          </w:p>
          <w:p w14:paraId="6A77BD4A"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0EA5A87D"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043D71DF"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44461CCD"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In caso affermativo elencare la documentazione pertinente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e, se disponibile elettronicamente, indicare: (indirizzo web, autorità o organismo di emanazione, riferimento preciso della documentazione):</w:t>
            </w:r>
          </w:p>
          <w:p w14:paraId="50CBC56E"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
        </w:tc>
      </w:tr>
      <w:tr w:rsidR="00A23B3E" w:rsidRPr="00ED13A0" w14:paraId="0AEA3D4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1F554D" w14:textId="77777777" w:rsidR="00DE4996" w:rsidRPr="00ED13A0" w:rsidRDefault="00A23B3E" w:rsidP="00DE4996">
            <w:pPr>
              <w:jc w:val="both"/>
              <w:rPr>
                <w:rFonts w:ascii="Garamond" w:hAnsi="Garamond" w:cs="Arial"/>
                <w:color w:val="000000"/>
                <w:sz w:val="16"/>
                <w:szCs w:val="16"/>
              </w:rPr>
            </w:pPr>
            <w:r w:rsidRPr="00ED13A0">
              <w:rPr>
                <w:rFonts w:ascii="Garamond" w:hAnsi="Garamond" w:cs="Arial"/>
                <w:color w:val="000000"/>
                <w:sz w:val="16"/>
                <w:szCs w:val="16"/>
              </w:rPr>
              <w:lastRenderedPageBreak/>
              <w:t>L'operatore economico si trova in una delle seguenti situazioni oppure è sottoposto a un procedimento per l’accertamento d</w:t>
            </w:r>
            <w:r w:rsidR="00DE4996" w:rsidRPr="00ED13A0">
              <w:rPr>
                <w:rFonts w:ascii="Garamond" w:hAnsi="Garamond" w:cs="Arial"/>
                <w:color w:val="000000"/>
                <w:sz w:val="16"/>
                <w:szCs w:val="16"/>
              </w:rPr>
              <w:t>i una delle seguenti situazioni</w:t>
            </w:r>
            <w:r w:rsidR="00DE4996" w:rsidRPr="00ED13A0">
              <w:rPr>
                <w:rFonts w:ascii="Garamond" w:hAnsi="Garamond"/>
                <w:sz w:val="16"/>
                <w:szCs w:val="16"/>
              </w:rPr>
              <w:t xml:space="preserve"> </w:t>
            </w:r>
            <w:r w:rsidR="00DE4996" w:rsidRPr="00ED13A0">
              <w:rPr>
                <w:rFonts w:ascii="Garamond" w:hAnsi="Garamond" w:cs="Arial"/>
                <w:color w:val="000000"/>
                <w:sz w:val="16"/>
                <w:szCs w:val="16"/>
              </w:rPr>
              <w:t xml:space="preserve">di cui all’articolo 80, comma 5, lett. </w:t>
            </w:r>
            <w:r w:rsidR="00DE4996" w:rsidRPr="00ED13A0">
              <w:rPr>
                <w:rFonts w:ascii="Garamond" w:hAnsi="Garamond" w:cs="Arial"/>
                <w:i/>
                <w:color w:val="000000"/>
                <w:sz w:val="16"/>
                <w:szCs w:val="16"/>
              </w:rPr>
              <w:t>b)</w:t>
            </w:r>
            <w:r w:rsidR="00DE4996" w:rsidRPr="00ED13A0">
              <w:rPr>
                <w:rFonts w:ascii="Garamond" w:hAnsi="Garamond" w:cs="Arial"/>
                <w:color w:val="000000"/>
                <w:sz w:val="16"/>
                <w:szCs w:val="16"/>
              </w:rPr>
              <w:t>, del Codice:</w:t>
            </w:r>
          </w:p>
          <w:p w14:paraId="6C18366C" w14:textId="77777777" w:rsidR="00A23B3E" w:rsidRPr="00ED13A0" w:rsidRDefault="00A23B3E" w:rsidP="00DE4996">
            <w:pPr>
              <w:pStyle w:val="NormalLeft"/>
              <w:tabs>
                <w:tab w:val="left" w:pos="162"/>
              </w:tabs>
              <w:spacing w:before="0" w:after="0"/>
              <w:jc w:val="both"/>
              <w:rPr>
                <w:rFonts w:ascii="Garamond" w:hAnsi="Garamond" w:cs="Arial"/>
                <w:color w:val="000000"/>
                <w:sz w:val="16"/>
                <w:szCs w:val="16"/>
              </w:rPr>
            </w:pPr>
          </w:p>
          <w:p w14:paraId="77ECCA10" w14:textId="77777777" w:rsidR="00A23B3E" w:rsidRPr="00ED13A0" w:rsidRDefault="00A23B3E" w:rsidP="005309A4">
            <w:pPr>
              <w:pStyle w:val="NormalLeft"/>
              <w:spacing w:before="0" w:after="0"/>
              <w:ind w:left="162"/>
              <w:jc w:val="both"/>
              <w:rPr>
                <w:rFonts w:ascii="Garamond" w:hAnsi="Garamond" w:cs="Arial"/>
                <w:b/>
                <w:color w:val="000000"/>
                <w:sz w:val="16"/>
                <w:szCs w:val="16"/>
              </w:rPr>
            </w:pPr>
            <w:r w:rsidRPr="00ED13A0">
              <w:rPr>
                <w:rFonts w:ascii="Garamond" w:hAnsi="Garamond" w:cs="Arial"/>
                <w:color w:val="000000"/>
                <w:sz w:val="16"/>
                <w:szCs w:val="16"/>
              </w:rPr>
              <w:t>a) fallimento</w:t>
            </w:r>
          </w:p>
          <w:p w14:paraId="5210B954" w14:textId="77777777" w:rsidR="00A23B3E" w:rsidRPr="00ED13A0" w:rsidRDefault="00A23B3E">
            <w:pPr>
              <w:pStyle w:val="NormalLeft"/>
              <w:spacing w:before="0" w:after="0"/>
              <w:jc w:val="both"/>
              <w:rPr>
                <w:rFonts w:ascii="Garamond" w:hAnsi="Garamond" w:cs="Arial"/>
                <w:b/>
                <w:color w:val="000000"/>
                <w:sz w:val="16"/>
                <w:szCs w:val="16"/>
              </w:rPr>
            </w:pPr>
          </w:p>
          <w:p w14:paraId="66A2AC8C" w14:textId="0A81190D" w:rsidR="00A23B3E" w:rsidRPr="00ED13A0" w:rsidRDefault="00A23B3E">
            <w:pPr>
              <w:pStyle w:val="NormalLeft"/>
              <w:spacing w:before="0" w:after="0"/>
              <w:jc w:val="both"/>
              <w:rPr>
                <w:rFonts w:ascii="Garamond" w:hAnsi="Garamond" w:cs="Arial"/>
                <w:color w:val="000000"/>
                <w:sz w:val="16"/>
                <w:szCs w:val="16"/>
              </w:rPr>
            </w:pPr>
            <w:r w:rsidRPr="00ED13A0">
              <w:rPr>
                <w:rFonts w:ascii="Garamond" w:hAnsi="Garamond" w:cs="Arial"/>
                <w:b/>
                <w:color w:val="000000"/>
                <w:sz w:val="16"/>
                <w:szCs w:val="16"/>
              </w:rPr>
              <w:t>In caso affermativo:</w:t>
            </w:r>
          </w:p>
          <w:p w14:paraId="09C25952" w14:textId="77777777" w:rsidR="00A23B3E" w:rsidRPr="00ED13A0" w:rsidRDefault="00A23B3E" w:rsidP="00F351F0">
            <w:pPr>
              <w:pStyle w:val="NormalLeft"/>
              <w:numPr>
                <w:ilvl w:val="0"/>
                <w:numId w:val="14"/>
              </w:numPr>
              <w:spacing w:before="0" w:after="0"/>
              <w:ind w:left="304" w:hanging="142"/>
              <w:jc w:val="both"/>
              <w:rPr>
                <w:rFonts w:ascii="Garamond" w:hAnsi="Garamond"/>
                <w:strike/>
                <w:color w:val="000000"/>
                <w:sz w:val="16"/>
                <w:szCs w:val="16"/>
              </w:rPr>
            </w:pPr>
            <w:r w:rsidRPr="00ED13A0">
              <w:rPr>
                <w:rFonts w:ascii="Garamond" w:hAnsi="Garamond" w:cs="Arial"/>
                <w:strike/>
                <w:color w:val="000000"/>
                <w:sz w:val="16"/>
                <w:szCs w:val="16"/>
              </w:rPr>
              <w:t>il curatore del fallimento è stato autorizzato all’esercizio provvisorio</w:t>
            </w:r>
            <w:r w:rsidR="00F9449A" w:rsidRPr="00ED13A0">
              <w:rPr>
                <w:rFonts w:ascii="Garamond" w:hAnsi="Garamond" w:cs="Arial"/>
                <w:strike/>
                <w:color w:val="000000"/>
                <w:sz w:val="16"/>
                <w:szCs w:val="16"/>
              </w:rPr>
              <w:t xml:space="preserve"> ed è stato autorizzato dal giudice delegato a partecipare a procedure di affidamento di contratti pubblici </w:t>
            </w:r>
            <w:r w:rsidRPr="00ED13A0">
              <w:rPr>
                <w:rFonts w:ascii="Garamond" w:hAnsi="Garamond" w:cs="Arial"/>
                <w:strike/>
                <w:color w:val="000000"/>
                <w:sz w:val="16"/>
                <w:szCs w:val="16"/>
              </w:rPr>
              <w:t xml:space="preserve">(articolo 110, comma 3, lette. </w:t>
            </w:r>
            <w:r w:rsidRPr="00ED13A0">
              <w:rPr>
                <w:rFonts w:ascii="Garamond" w:hAnsi="Garamond" w:cs="Arial"/>
                <w:i/>
                <w:strike/>
                <w:color w:val="000000"/>
                <w:sz w:val="16"/>
                <w:szCs w:val="16"/>
              </w:rPr>
              <w:t>a)</w:t>
            </w:r>
            <w:r w:rsidR="009F593D" w:rsidRPr="00ED13A0">
              <w:rPr>
                <w:rFonts w:ascii="Garamond" w:hAnsi="Garamond" w:cs="Arial"/>
                <w:strike/>
                <w:color w:val="000000"/>
                <w:sz w:val="16"/>
                <w:szCs w:val="16"/>
              </w:rPr>
              <w:t xml:space="preserve"> del Codice)</w:t>
            </w:r>
            <w:r w:rsidRPr="00ED13A0">
              <w:rPr>
                <w:rFonts w:ascii="Garamond" w:hAnsi="Garamond" w:cs="Arial"/>
                <w:strike/>
                <w:color w:val="000000"/>
                <w:sz w:val="16"/>
                <w:szCs w:val="16"/>
              </w:rPr>
              <w:t>?</w:t>
            </w:r>
          </w:p>
          <w:p w14:paraId="7FE945D3" w14:textId="77777777" w:rsidR="00AA2252" w:rsidRPr="00ED13A0" w:rsidRDefault="00AA2252" w:rsidP="00F351F0">
            <w:pPr>
              <w:pStyle w:val="NormalLeft"/>
              <w:spacing w:before="0" w:after="0"/>
              <w:ind w:left="162"/>
              <w:jc w:val="both"/>
              <w:rPr>
                <w:rFonts w:ascii="Garamond" w:hAnsi="Garamond"/>
                <w:b/>
                <w:color w:val="000000"/>
                <w:sz w:val="16"/>
                <w:szCs w:val="16"/>
              </w:rPr>
            </w:pPr>
          </w:p>
          <w:p w14:paraId="38D5AE6A" w14:textId="77777777" w:rsidR="00A23B3E" w:rsidRPr="00ED13A0" w:rsidRDefault="00AA2252" w:rsidP="00AA2252">
            <w:pPr>
              <w:pStyle w:val="NormalLeft"/>
              <w:numPr>
                <w:ilvl w:val="0"/>
                <w:numId w:val="14"/>
              </w:numPr>
              <w:spacing w:before="0" w:after="0"/>
              <w:ind w:left="304" w:hanging="142"/>
              <w:jc w:val="both"/>
              <w:rPr>
                <w:rFonts w:ascii="Garamond" w:hAnsi="Garamond" w:cs="Arial"/>
                <w:strike/>
                <w:color w:val="000000"/>
                <w:sz w:val="16"/>
                <w:szCs w:val="16"/>
              </w:rPr>
            </w:pPr>
            <w:r w:rsidRPr="00ED13A0">
              <w:rPr>
                <w:rFonts w:ascii="Garamond" w:hAnsi="Garamond" w:cs="Arial"/>
                <w:strike/>
                <w:color w:val="000000"/>
                <w:sz w:val="16"/>
                <w:szCs w:val="16"/>
              </w:rPr>
              <w:t>la partecipazione alla procedura di affidamento è stata subordinata ai sensi dell’art. 110, comma 5, all’avvalimento di altro operatore economico?</w:t>
            </w:r>
          </w:p>
          <w:p w14:paraId="7890F544" w14:textId="77777777" w:rsidR="00AA2252" w:rsidRPr="00ED13A0" w:rsidRDefault="00AA2252" w:rsidP="00F351F0">
            <w:pPr>
              <w:pStyle w:val="NormalLeft"/>
              <w:spacing w:before="0" w:after="0"/>
              <w:ind w:left="162"/>
              <w:jc w:val="both"/>
              <w:rPr>
                <w:rFonts w:ascii="Garamond" w:hAnsi="Garamond"/>
                <w:color w:val="000000"/>
                <w:sz w:val="16"/>
                <w:szCs w:val="16"/>
              </w:rPr>
            </w:pPr>
          </w:p>
          <w:p w14:paraId="6C1E2CF5" w14:textId="77777777" w:rsidR="00A23B3E" w:rsidRPr="00ED13A0" w:rsidRDefault="00A23B3E" w:rsidP="00F351F0">
            <w:pPr>
              <w:pStyle w:val="NormalLeft"/>
              <w:spacing w:before="0" w:after="0"/>
              <w:ind w:left="162"/>
              <w:jc w:val="both"/>
              <w:rPr>
                <w:rFonts w:ascii="Garamond" w:hAnsi="Garamond" w:cs="Arial"/>
                <w:color w:val="000000"/>
                <w:sz w:val="16"/>
                <w:szCs w:val="16"/>
              </w:rPr>
            </w:pPr>
            <w:r w:rsidRPr="00ED13A0">
              <w:rPr>
                <w:rFonts w:ascii="Garamond" w:hAnsi="Garamond" w:cs="Arial"/>
                <w:color w:val="000000"/>
                <w:sz w:val="16"/>
                <w:szCs w:val="16"/>
              </w:rPr>
              <w:t>b) liquidazione coatta</w:t>
            </w:r>
          </w:p>
          <w:p w14:paraId="5CAFAB90" w14:textId="77777777" w:rsidR="005E2955" w:rsidRPr="00ED13A0" w:rsidRDefault="005E2955" w:rsidP="00F62F53">
            <w:pPr>
              <w:pStyle w:val="NormalLeft"/>
              <w:spacing w:before="0" w:after="0"/>
              <w:ind w:left="162"/>
              <w:jc w:val="both"/>
              <w:rPr>
                <w:rFonts w:ascii="Garamond" w:hAnsi="Garamond" w:cs="Arial"/>
                <w:color w:val="000000"/>
                <w:sz w:val="16"/>
                <w:szCs w:val="16"/>
              </w:rPr>
            </w:pPr>
          </w:p>
          <w:p w14:paraId="5A559731" w14:textId="77777777" w:rsidR="00A23B3E" w:rsidRPr="00ED13A0" w:rsidRDefault="00A23B3E" w:rsidP="00F62F53">
            <w:pPr>
              <w:pStyle w:val="NormalLeft"/>
              <w:spacing w:before="0" w:after="0"/>
              <w:ind w:left="162"/>
              <w:jc w:val="both"/>
              <w:rPr>
                <w:rFonts w:ascii="Garamond" w:hAnsi="Garamond" w:cs="Arial"/>
                <w:b/>
                <w:color w:val="000000"/>
                <w:sz w:val="16"/>
                <w:szCs w:val="16"/>
              </w:rPr>
            </w:pPr>
            <w:r w:rsidRPr="00ED13A0">
              <w:rPr>
                <w:rFonts w:ascii="Garamond" w:hAnsi="Garamond" w:cs="Arial"/>
                <w:color w:val="000000"/>
                <w:sz w:val="16"/>
                <w:szCs w:val="16"/>
              </w:rPr>
              <w:t>c) concordato preventivo</w:t>
            </w:r>
          </w:p>
          <w:p w14:paraId="20961183" w14:textId="77777777" w:rsidR="00AA2252" w:rsidRPr="00ED13A0" w:rsidRDefault="00B454ED" w:rsidP="00F351F0">
            <w:pPr>
              <w:pStyle w:val="NormalLeft"/>
              <w:spacing w:before="0" w:after="0"/>
              <w:jc w:val="both"/>
              <w:rPr>
                <w:rFonts w:ascii="Garamond" w:hAnsi="Garamond" w:cs="Arial"/>
                <w:color w:val="000000"/>
                <w:sz w:val="16"/>
                <w:szCs w:val="16"/>
              </w:rPr>
            </w:pPr>
            <w:r w:rsidRPr="00ED13A0">
              <w:rPr>
                <w:rFonts w:ascii="Garamond" w:hAnsi="Garamond" w:cs="Arial"/>
                <w:color w:val="000000"/>
                <w:sz w:val="16"/>
                <w:szCs w:val="16"/>
              </w:rPr>
              <w:t xml:space="preserve"> </w:t>
            </w:r>
          </w:p>
          <w:p w14:paraId="382A98D8" w14:textId="77777777" w:rsidR="00A23B3E" w:rsidRPr="00ED13A0" w:rsidRDefault="00F351F0" w:rsidP="005E2955">
            <w:pPr>
              <w:pStyle w:val="NormalLeft"/>
              <w:spacing w:before="0" w:after="0"/>
              <w:ind w:left="162"/>
              <w:jc w:val="both"/>
              <w:rPr>
                <w:rFonts w:ascii="Garamond" w:hAnsi="Garamond" w:cs="Arial"/>
                <w:color w:val="000000"/>
                <w:sz w:val="16"/>
                <w:szCs w:val="16"/>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 xml:space="preserve">d) è ammesso a concordato con continuità aziendale </w:t>
            </w:r>
          </w:p>
          <w:p w14:paraId="55367088" w14:textId="77777777" w:rsidR="00A23B3E" w:rsidRPr="00ED13A0" w:rsidRDefault="00A23B3E">
            <w:pPr>
              <w:pStyle w:val="NormalLeft"/>
              <w:spacing w:before="0" w:after="0"/>
              <w:jc w:val="both"/>
              <w:rPr>
                <w:rFonts w:ascii="Garamond" w:hAnsi="Garamond" w:cs="Arial"/>
                <w:color w:val="000000"/>
                <w:sz w:val="16"/>
                <w:szCs w:val="16"/>
              </w:rPr>
            </w:pPr>
          </w:p>
          <w:p w14:paraId="53131767" w14:textId="77777777" w:rsidR="001C154E" w:rsidRPr="00ED13A0" w:rsidRDefault="001C154E">
            <w:pPr>
              <w:pStyle w:val="NormalLeft"/>
              <w:spacing w:before="0" w:after="0"/>
              <w:jc w:val="both"/>
              <w:rPr>
                <w:rFonts w:ascii="Garamond" w:hAnsi="Garamond" w:cs="Arial"/>
                <w:b/>
                <w:color w:val="000000"/>
                <w:sz w:val="16"/>
                <w:szCs w:val="16"/>
              </w:rPr>
            </w:pPr>
          </w:p>
          <w:p w14:paraId="2487F7FC" w14:textId="079DFD82" w:rsidR="00A23B3E" w:rsidRPr="00ED13A0" w:rsidRDefault="00A23B3E">
            <w:pPr>
              <w:pStyle w:val="NormalLeft"/>
              <w:spacing w:before="0" w:after="0"/>
              <w:jc w:val="both"/>
              <w:rPr>
                <w:rFonts w:ascii="Garamond" w:hAnsi="Garamond" w:cs="Arial"/>
                <w:color w:val="000000"/>
                <w:sz w:val="16"/>
                <w:szCs w:val="16"/>
              </w:rPr>
            </w:pPr>
            <w:r w:rsidRPr="00ED13A0">
              <w:rPr>
                <w:rFonts w:ascii="Garamond" w:hAnsi="Garamond" w:cs="Arial"/>
                <w:b/>
                <w:color w:val="000000"/>
                <w:sz w:val="16"/>
                <w:szCs w:val="16"/>
              </w:rPr>
              <w:t xml:space="preserve">In caso </w:t>
            </w:r>
            <w:r w:rsidR="005E2955" w:rsidRPr="00ED13A0">
              <w:rPr>
                <w:rFonts w:ascii="Garamond" w:hAnsi="Garamond" w:cs="Arial"/>
                <w:b/>
                <w:color w:val="000000"/>
                <w:sz w:val="16"/>
                <w:szCs w:val="16"/>
              </w:rPr>
              <w:t>di risposta af</w:t>
            </w:r>
            <w:r w:rsidRPr="00ED13A0">
              <w:rPr>
                <w:rFonts w:ascii="Garamond" w:hAnsi="Garamond" w:cs="Arial"/>
                <w:b/>
                <w:color w:val="000000"/>
                <w:sz w:val="16"/>
                <w:szCs w:val="16"/>
              </w:rPr>
              <w:t>fermativ</w:t>
            </w:r>
            <w:r w:rsidR="005E2955" w:rsidRPr="00ED13A0">
              <w:rPr>
                <w:rFonts w:ascii="Garamond" w:hAnsi="Garamond" w:cs="Arial"/>
                <w:b/>
                <w:color w:val="000000"/>
                <w:sz w:val="16"/>
                <w:szCs w:val="16"/>
              </w:rPr>
              <w:t>a alla lettera d)</w:t>
            </w:r>
            <w:r w:rsidRPr="00ED13A0">
              <w:rPr>
                <w:rFonts w:ascii="Garamond" w:hAnsi="Garamond" w:cs="Arial"/>
                <w:b/>
                <w:color w:val="000000"/>
                <w:sz w:val="16"/>
                <w:szCs w:val="16"/>
              </w:rPr>
              <w:t>:</w:t>
            </w:r>
          </w:p>
          <w:p w14:paraId="0F414B94" w14:textId="7E318559" w:rsidR="00A23B3E" w:rsidRPr="00ED13A0" w:rsidRDefault="005E2955" w:rsidP="005E2955">
            <w:pPr>
              <w:pStyle w:val="NormalLeft"/>
              <w:numPr>
                <w:ilvl w:val="0"/>
                <w:numId w:val="14"/>
              </w:numPr>
              <w:tabs>
                <w:tab w:val="left" w:pos="304"/>
              </w:tabs>
              <w:spacing w:before="0" w:after="0"/>
              <w:ind w:left="304" w:hanging="142"/>
              <w:jc w:val="both"/>
              <w:rPr>
                <w:rFonts w:ascii="Garamond" w:hAnsi="Garamond" w:cs="Arial"/>
                <w:strike/>
                <w:color w:val="000000"/>
                <w:sz w:val="16"/>
                <w:szCs w:val="16"/>
              </w:rPr>
            </w:pPr>
            <w:r w:rsidRPr="00ED13A0">
              <w:rPr>
                <w:rFonts w:ascii="Garamond" w:hAnsi="Garamond" w:cs="Arial"/>
                <w:strike/>
                <w:color w:val="000000"/>
                <w:sz w:val="16"/>
                <w:szCs w:val="16"/>
              </w:rPr>
              <w:t>è</w:t>
            </w:r>
            <w:r w:rsidR="00A23B3E" w:rsidRPr="00ED13A0">
              <w:rPr>
                <w:rFonts w:ascii="Garamond" w:hAnsi="Garamond" w:cs="Arial"/>
                <w:strike/>
                <w:color w:val="000000"/>
                <w:sz w:val="16"/>
                <w:szCs w:val="16"/>
              </w:rPr>
              <w:t xml:space="preserve"> stat</w:t>
            </w:r>
            <w:r w:rsidRPr="00ED13A0">
              <w:rPr>
                <w:rFonts w:ascii="Garamond" w:hAnsi="Garamond" w:cs="Arial"/>
                <w:strike/>
                <w:color w:val="000000"/>
                <w:sz w:val="16"/>
                <w:szCs w:val="16"/>
              </w:rPr>
              <w:t>o</w:t>
            </w:r>
            <w:r w:rsidR="00A23B3E" w:rsidRPr="00ED13A0">
              <w:rPr>
                <w:rFonts w:ascii="Garamond" w:hAnsi="Garamond" w:cs="Arial"/>
                <w:strike/>
                <w:color w:val="000000"/>
                <w:sz w:val="16"/>
                <w:szCs w:val="16"/>
              </w:rPr>
              <w:t xml:space="preserve"> autorizzat</w:t>
            </w:r>
            <w:r w:rsidRPr="00ED13A0">
              <w:rPr>
                <w:rFonts w:ascii="Garamond" w:hAnsi="Garamond" w:cs="Arial"/>
                <w:strike/>
                <w:color w:val="000000"/>
                <w:sz w:val="16"/>
                <w:szCs w:val="16"/>
              </w:rPr>
              <w:t>o</w:t>
            </w:r>
            <w:r w:rsidR="00A23B3E" w:rsidRPr="00ED13A0">
              <w:rPr>
                <w:rFonts w:ascii="Garamond" w:hAnsi="Garamond" w:cs="Arial"/>
                <w:strike/>
                <w:color w:val="000000"/>
                <w:sz w:val="16"/>
                <w:szCs w:val="16"/>
              </w:rPr>
              <w:t xml:space="preserve"> dal giudice delegato </w:t>
            </w:r>
            <w:r w:rsidR="00316FAD" w:rsidRPr="00ED13A0">
              <w:rPr>
                <w:rFonts w:ascii="Garamond" w:hAnsi="Garamond" w:cs="Arial"/>
                <w:strike/>
                <w:color w:val="000000"/>
                <w:sz w:val="16"/>
                <w:szCs w:val="16"/>
              </w:rPr>
              <w:t xml:space="preserve">ai sensi </w:t>
            </w:r>
            <w:r w:rsidR="00A2720B" w:rsidRPr="00ED13A0">
              <w:rPr>
                <w:rFonts w:ascii="Garamond" w:hAnsi="Garamond" w:cs="Arial"/>
                <w:strike/>
                <w:color w:val="000000"/>
                <w:sz w:val="16"/>
                <w:szCs w:val="16"/>
              </w:rPr>
              <w:t>dell’articolo</w:t>
            </w:r>
            <w:r w:rsidR="00A23B3E" w:rsidRPr="00ED13A0">
              <w:rPr>
                <w:rFonts w:ascii="Garamond" w:hAnsi="Garamond" w:cs="Arial"/>
                <w:strike/>
                <w:color w:val="000000"/>
                <w:sz w:val="16"/>
                <w:szCs w:val="16"/>
              </w:rPr>
              <w:t xml:space="preserve"> 110, comma 3, lett. </w:t>
            </w:r>
            <w:r w:rsidR="00A23B3E" w:rsidRPr="00ED13A0">
              <w:rPr>
                <w:rFonts w:ascii="Garamond" w:hAnsi="Garamond" w:cs="Arial"/>
                <w:i/>
                <w:strike/>
                <w:color w:val="000000"/>
                <w:sz w:val="16"/>
                <w:szCs w:val="16"/>
              </w:rPr>
              <w:t>a</w:t>
            </w:r>
            <w:r w:rsidR="00A23B3E" w:rsidRPr="00ED13A0">
              <w:rPr>
                <w:rFonts w:ascii="Garamond" w:hAnsi="Garamond" w:cs="Arial"/>
                <w:strike/>
                <w:color w:val="000000"/>
                <w:sz w:val="16"/>
                <w:szCs w:val="16"/>
              </w:rPr>
              <w:t>) del Codice?</w:t>
            </w:r>
            <w:r w:rsidR="00B454ED" w:rsidRPr="00ED13A0">
              <w:rPr>
                <w:rFonts w:ascii="Garamond" w:hAnsi="Garamond" w:cs="Arial"/>
                <w:strike/>
                <w:color w:val="000000"/>
                <w:sz w:val="16"/>
                <w:szCs w:val="16"/>
              </w:rPr>
              <w:t xml:space="preserve"> </w:t>
            </w:r>
          </w:p>
          <w:p w14:paraId="56FD15C0" w14:textId="77777777" w:rsidR="00A23B3E" w:rsidRPr="00ED13A0" w:rsidRDefault="00A23B3E">
            <w:pPr>
              <w:pStyle w:val="NormalLeft"/>
              <w:spacing w:before="0" w:after="0"/>
              <w:jc w:val="both"/>
              <w:rPr>
                <w:rFonts w:ascii="Garamond" w:hAnsi="Garamond" w:cs="Arial"/>
                <w:strike/>
                <w:color w:val="000000"/>
                <w:sz w:val="16"/>
                <w:szCs w:val="16"/>
              </w:rPr>
            </w:pPr>
          </w:p>
          <w:p w14:paraId="46384E4D" w14:textId="0C6DB1D9" w:rsidR="005E2955" w:rsidRPr="00ED13A0" w:rsidRDefault="005E2955" w:rsidP="005E2955">
            <w:pPr>
              <w:pStyle w:val="NormalLeft"/>
              <w:numPr>
                <w:ilvl w:val="0"/>
                <w:numId w:val="14"/>
              </w:numPr>
              <w:spacing w:before="0" w:after="0"/>
              <w:ind w:left="304" w:hanging="142"/>
              <w:jc w:val="both"/>
              <w:rPr>
                <w:rFonts w:ascii="Garamond" w:hAnsi="Garamond" w:cs="Arial"/>
                <w:color w:val="000000"/>
                <w:sz w:val="16"/>
                <w:szCs w:val="16"/>
              </w:rPr>
            </w:pPr>
            <w:r w:rsidRPr="00ED13A0">
              <w:rPr>
                <w:rFonts w:ascii="Garamond" w:hAnsi="Garamond" w:cs="Arial"/>
                <w:color w:val="000000"/>
                <w:sz w:val="16"/>
                <w:szCs w:val="16"/>
              </w:rPr>
              <w:t>la partecipazione alla procedura di affidamento è stata subordinata ai sensi dell’art. 110, comma 5, all’avvalimento di altro operatore economico</w:t>
            </w:r>
            <w:r w:rsidR="00D20CF7" w:rsidRPr="00ED13A0">
              <w:rPr>
                <w:rFonts w:ascii="Garamond" w:hAnsi="Garamond" w:cs="Arial"/>
                <w:color w:val="000000"/>
                <w:sz w:val="16"/>
                <w:szCs w:val="16"/>
              </w:rPr>
              <w:t xml:space="preserve"> ovvero è richiesto l’avvalimento di altro soggetto ai sensi dell’art. 110, comma </w:t>
            </w:r>
            <w:r w:rsidR="00090596" w:rsidRPr="00ED13A0">
              <w:rPr>
                <w:rFonts w:ascii="Garamond" w:hAnsi="Garamond" w:cs="Arial"/>
                <w:color w:val="000000"/>
                <w:sz w:val="16"/>
                <w:szCs w:val="16"/>
              </w:rPr>
              <w:t>4</w:t>
            </w:r>
            <w:r w:rsidRPr="00ED13A0">
              <w:rPr>
                <w:rFonts w:ascii="Garamond" w:hAnsi="Garamond" w:cs="Arial"/>
                <w:color w:val="000000"/>
                <w:sz w:val="16"/>
                <w:szCs w:val="16"/>
              </w:rPr>
              <w:t>?</w:t>
            </w:r>
          </w:p>
          <w:p w14:paraId="7920BADC" w14:textId="77777777" w:rsidR="005E2955" w:rsidRPr="00ED13A0" w:rsidRDefault="005E2955">
            <w:pPr>
              <w:pStyle w:val="NormalLeft"/>
              <w:spacing w:before="0" w:after="0"/>
              <w:jc w:val="both"/>
              <w:rPr>
                <w:rFonts w:ascii="Garamond" w:hAnsi="Garamond" w:cs="Arial"/>
                <w:strike/>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AD706C" w14:textId="77777777" w:rsidR="00A23B3E" w:rsidRPr="00ED13A0" w:rsidRDefault="00A23B3E">
            <w:pPr>
              <w:spacing w:before="0" w:after="0"/>
              <w:rPr>
                <w:rFonts w:ascii="Garamond" w:hAnsi="Garamond" w:cs="Arial"/>
                <w:color w:val="000000"/>
                <w:sz w:val="16"/>
                <w:szCs w:val="16"/>
              </w:rPr>
            </w:pPr>
          </w:p>
          <w:p w14:paraId="53BECBA8" w14:textId="77777777" w:rsidR="00A23B3E" w:rsidRPr="00ED13A0" w:rsidRDefault="00A23B3E">
            <w:pPr>
              <w:spacing w:before="0" w:after="0"/>
              <w:rPr>
                <w:rFonts w:ascii="Garamond" w:hAnsi="Garamond" w:cs="Arial"/>
                <w:color w:val="000000"/>
                <w:sz w:val="16"/>
                <w:szCs w:val="16"/>
              </w:rPr>
            </w:pPr>
          </w:p>
          <w:p w14:paraId="5997BF93" w14:textId="77777777" w:rsidR="00A23B3E" w:rsidRPr="00ED13A0" w:rsidRDefault="00A23B3E">
            <w:pPr>
              <w:spacing w:before="0" w:after="0"/>
              <w:rPr>
                <w:rFonts w:ascii="Garamond" w:hAnsi="Garamond" w:cs="Arial"/>
                <w:color w:val="000000"/>
                <w:sz w:val="16"/>
                <w:szCs w:val="16"/>
              </w:rPr>
            </w:pPr>
          </w:p>
          <w:p w14:paraId="2D9D588C" w14:textId="77777777" w:rsidR="00A23B3E" w:rsidRPr="00ED13A0" w:rsidRDefault="00A23B3E">
            <w:pPr>
              <w:spacing w:before="0" w:after="0"/>
              <w:rPr>
                <w:rFonts w:ascii="Garamond" w:hAnsi="Garamond" w:cs="Arial"/>
                <w:color w:val="000000"/>
                <w:sz w:val="16"/>
                <w:szCs w:val="16"/>
              </w:rPr>
            </w:pPr>
          </w:p>
          <w:p w14:paraId="085ACD27" w14:textId="77777777" w:rsidR="00F9449A" w:rsidRPr="00ED13A0" w:rsidRDefault="00F9449A">
            <w:pPr>
              <w:spacing w:before="0" w:after="0"/>
              <w:rPr>
                <w:rFonts w:ascii="Garamond" w:hAnsi="Garamond" w:cs="Arial"/>
                <w:color w:val="000000"/>
                <w:sz w:val="16"/>
                <w:szCs w:val="16"/>
              </w:rPr>
            </w:pPr>
          </w:p>
          <w:p w14:paraId="1E7CFFED" w14:textId="77777777" w:rsidR="00A23B3E" w:rsidRPr="00ED13A0" w:rsidRDefault="00A23B3E">
            <w:pPr>
              <w:spacing w:before="0" w:after="0"/>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3C72E7C3" w14:textId="77777777" w:rsidR="00A23B3E" w:rsidRPr="00ED13A0" w:rsidRDefault="00A23B3E">
            <w:pPr>
              <w:spacing w:before="0" w:after="0"/>
              <w:rPr>
                <w:rFonts w:ascii="Garamond" w:hAnsi="Garamond" w:cs="Arial"/>
                <w:color w:val="000000"/>
                <w:sz w:val="16"/>
                <w:szCs w:val="16"/>
              </w:rPr>
            </w:pPr>
          </w:p>
          <w:p w14:paraId="1F31F451" w14:textId="77777777" w:rsidR="00A23B3E" w:rsidRPr="00ED13A0" w:rsidRDefault="00A23B3E">
            <w:pPr>
              <w:spacing w:before="0" w:after="0"/>
              <w:rPr>
                <w:rFonts w:ascii="Garamond" w:hAnsi="Garamond" w:cs="Arial"/>
                <w:color w:val="000000"/>
                <w:sz w:val="16"/>
                <w:szCs w:val="16"/>
              </w:rPr>
            </w:pPr>
            <w:r w:rsidRPr="00ED13A0">
              <w:rPr>
                <w:rFonts w:ascii="Garamond" w:hAnsi="Garamond" w:cs="Arial"/>
                <w:color w:val="000000"/>
                <w:sz w:val="16"/>
                <w:szCs w:val="16"/>
              </w:rPr>
              <w:t>[ ] Sì [ ] No</w:t>
            </w:r>
          </w:p>
          <w:p w14:paraId="0ECE7C29"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strike/>
                <w:color w:val="000000"/>
                <w:sz w:val="16"/>
                <w:szCs w:val="16"/>
              </w:rPr>
              <w:t>In caso affermativo indicare gli estremi de</w:t>
            </w:r>
            <w:r w:rsidR="00F9449A" w:rsidRPr="00ED13A0">
              <w:rPr>
                <w:rFonts w:ascii="Garamond" w:hAnsi="Garamond" w:cs="Arial"/>
                <w:strike/>
                <w:color w:val="000000"/>
                <w:sz w:val="16"/>
                <w:szCs w:val="16"/>
              </w:rPr>
              <w:t>i</w:t>
            </w:r>
            <w:r w:rsidRPr="00ED13A0">
              <w:rPr>
                <w:rFonts w:ascii="Garamond" w:hAnsi="Garamond" w:cs="Arial"/>
                <w:strike/>
                <w:color w:val="000000"/>
                <w:sz w:val="16"/>
                <w:szCs w:val="16"/>
              </w:rPr>
              <w:t xml:space="preserve"> provvediment</w:t>
            </w:r>
            <w:r w:rsidR="00F9449A" w:rsidRPr="00ED13A0">
              <w:rPr>
                <w:rFonts w:ascii="Garamond" w:hAnsi="Garamond" w:cs="Arial"/>
                <w:strike/>
                <w:color w:val="000000"/>
                <w:sz w:val="16"/>
                <w:szCs w:val="16"/>
              </w:rPr>
              <w:t>i</w:t>
            </w:r>
            <w:r w:rsidRPr="00ED13A0">
              <w:rPr>
                <w:rFonts w:ascii="Garamond" w:hAnsi="Garamond" w:cs="Arial"/>
                <w:strike/>
                <w:color w:val="000000"/>
                <w:sz w:val="16"/>
                <w:szCs w:val="16"/>
              </w:rPr>
              <w:t xml:space="preserve"> </w:t>
            </w:r>
          </w:p>
          <w:p w14:paraId="227DF6A8"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strike/>
                <w:color w:val="000000"/>
                <w:sz w:val="16"/>
                <w:szCs w:val="16"/>
              </w:rPr>
              <w:t>[………..…]</w:t>
            </w:r>
            <w:r w:rsidR="00B454ED" w:rsidRPr="00ED13A0">
              <w:rPr>
                <w:rFonts w:ascii="Garamond" w:hAnsi="Garamond" w:cs="Arial"/>
                <w:strike/>
                <w:color w:val="000000"/>
                <w:sz w:val="16"/>
                <w:szCs w:val="16"/>
              </w:rPr>
              <w:t xml:space="preserve"> </w:t>
            </w:r>
            <w:r w:rsidR="00F9449A" w:rsidRPr="00ED13A0">
              <w:rPr>
                <w:rFonts w:ascii="Garamond" w:hAnsi="Garamond" w:cs="Arial"/>
                <w:strike/>
                <w:color w:val="000000"/>
                <w:sz w:val="16"/>
                <w:szCs w:val="16"/>
              </w:rPr>
              <w:t>[………..…]</w:t>
            </w:r>
          </w:p>
          <w:p w14:paraId="556C42A1" w14:textId="77777777" w:rsidR="00A23B3E" w:rsidRPr="00ED13A0" w:rsidRDefault="00A23B3E">
            <w:pPr>
              <w:spacing w:before="0" w:after="0"/>
              <w:rPr>
                <w:rFonts w:ascii="Garamond" w:hAnsi="Garamond" w:cs="Arial"/>
                <w:color w:val="000000"/>
                <w:sz w:val="16"/>
                <w:szCs w:val="16"/>
              </w:rPr>
            </w:pPr>
          </w:p>
          <w:p w14:paraId="30165AEF" w14:textId="77777777" w:rsidR="005E2955" w:rsidRPr="00ED13A0" w:rsidRDefault="005E2955" w:rsidP="005E2955">
            <w:pPr>
              <w:spacing w:before="0" w:after="0"/>
              <w:rPr>
                <w:rFonts w:ascii="Garamond" w:hAnsi="Garamond" w:cs="Arial"/>
                <w:strike/>
                <w:color w:val="000000"/>
                <w:sz w:val="16"/>
                <w:szCs w:val="16"/>
              </w:rPr>
            </w:pPr>
            <w:r w:rsidRPr="00ED13A0">
              <w:rPr>
                <w:rFonts w:ascii="Garamond" w:hAnsi="Garamond" w:cs="Arial"/>
                <w:strike/>
                <w:color w:val="000000"/>
                <w:sz w:val="16"/>
                <w:szCs w:val="16"/>
              </w:rPr>
              <w:t xml:space="preserve">[ ] Sì [ ] No </w:t>
            </w:r>
          </w:p>
          <w:p w14:paraId="64AB3F4A" w14:textId="77777777" w:rsidR="005E2955" w:rsidRPr="00ED13A0" w:rsidRDefault="005E2955" w:rsidP="005E2955">
            <w:pPr>
              <w:spacing w:before="0" w:after="0"/>
              <w:rPr>
                <w:rFonts w:ascii="Garamond" w:hAnsi="Garamond" w:cs="Arial"/>
                <w:strike/>
                <w:color w:val="000000"/>
                <w:sz w:val="16"/>
                <w:szCs w:val="16"/>
              </w:rPr>
            </w:pPr>
            <w:r w:rsidRPr="00ED13A0">
              <w:rPr>
                <w:rFonts w:ascii="Garamond" w:hAnsi="Garamond" w:cs="Arial"/>
                <w:strike/>
                <w:color w:val="000000"/>
                <w:sz w:val="16"/>
                <w:szCs w:val="16"/>
              </w:rPr>
              <w:t xml:space="preserve">In caso affermativo indicare l’Impresa ausiliaria </w:t>
            </w:r>
          </w:p>
          <w:p w14:paraId="18A7EA21" w14:textId="77777777" w:rsidR="00AA2252" w:rsidRPr="00ED13A0" w:rsidRDefault="005E2955" w:rsidP="005E2955">
            <w:pPr>
              <w:spacing w:before="0" w:after="0"/>
              <w:rPr>
                <w:rFonts w:ascii="Garamond" w:hAnsi="Garamond" w:cs="Arial"/>
                <w:strike/>
                <w:color w:val="000000"/>
                <w:sz w:val="16"/>
                <w:szCs w:val="16"/>
              </w:rPr>
            </w:pPr>
            <w:r w:rsidRPr="00ED13A0">
              <w:rPr>
                <w:rFonts w:ascii="Garamond" w:hAnsi="Garamond" w:cs="Arial"/>
                <w:strike/>
                <w:color w:val="000000"/>
                <w:sz w:val="16"/>
                <w:szCs w:val="16"/>
              </w:rPr>
              <w:t>[………..…]</w:t>
            </w:r>
          </w:p>
          <w:p w14:paraId="7CCDAB35" w14:textId="77777777" w:rsidR="00AA2252" w:rsidRPr="00ED13A0" w:rsidRDefault="00AA2252" w:rsidP="006B4D39">
            <w:pPr>
              <w:spacing w:before="0" w:after="0"/>
              <w:rPr>
                <w:rFonts w:ascii="Garamond" w:hAnsi="Garamond" w:cs="Arial"/>
                <w:color w:val="000000"/>
                <w:sz w:val="16"/>
                <w:szCs w:val="16"/>
              </w:rPr>
            </w:pPr>
          </w:p>
          <w:p w14:paraId="792E0B6F" w14:textId="77777777" w:rsidR="00AA2252" w:rsidRPr="00ED13A0" w:rsidRDefault="00AA2252" w:rsidP="006B4D39">
            <w:pPr>
              <w:spacing w:before="0" w:after="0"/>
              <w:rPr>
                <w:rFonts w:ascii="Garamond" w:hAnsi="Garamond" w:cs="Arial"/>
                <w:color w:val="000000"/>
                <w:sz w:val="16"/>
                <w:szCs w:val="16"/>
              </w:rPr>
            </w:pPr>
          </w:p>
          <w:p w14:paraId="767992D6" w14:textId="77777777" w:rsidR="006B4D39" w:rsidRPr="00ED13A0" w:rsidRDefault="00A23B3E" w:rsidP="006B4D39">
            <w:pPr>
              <w:spacing w:before="0" w:after="0"/>
              <w:rPr>
                <w:rFonts w:ascii="Garamond" w:hAnsi="Garamond" w:cs="Arial"/>
                <w:color w:val="000000"/>
                <w:sz w:val="16"/>
                <w:szCs w:val="16"/>
              </w:rPr>
            </w:pPr>
            <w:r w:rsidRPr="00ED13A0">
              <w:rPr>
                <w:rFonts w:ascii="Garamond" w:hAnsi="Garamond" w:cs="Arial"/>
                <w:color w:val="000000"/>
                <w:sz w:val="16"/>
                <w:szCs w:val="16"/>
              </w:rPr>
              <w:t>[ ] Sì [ ] No</w:t>
            </w:r>
          </w:p>
          <w:p w14:paraId="31032324" w14:textId="77777777" w:rsidR="00AA2252" w:rsidRPr="00ED13A0" w:rsidRDefault="00AA2252" w:rsidP="006B4D39">
            <w:pPr>
              <w:spacing w:before="0" w:after="0"/>
              <w:rPr>
                <w:rFonts w:ascii="Garamond" w:hAnsi="Garamond" w:cs="Arial"/>
                <w:color w:val="000000"/>
                <w:sz w:val="16"/>
                <w:szCs w:val="16"/>
              </w:rPr>
            </w:pPr>
          </w:p>
          <w:p w14:paraId="6067D83E" w14:textId="77777777" w:rsidR="00A23B3E" w:rsidRPr="00ED13A0" w:rsidRDefault="00A23B3E" w:rsidP="006B4D39">
            <w:pPr>
              <w:spacing w:before="0" w:after="0"/>
              <w:rPr>
                <w:rFonts w:ascii="Garamond" w:hAnsi="Garamond" w:cs="Arial"/>
                <w:color w:val="000000"/>
                <w:sz w:val="16"/>
                <w:szCs w:val="16"/>
              </w:rPr>
            </w:pPr>
            <w:r w:rsidRPr="00ED13A0">
              <w:rPr>
                <w:rFonts w:ascii="Garamond" w:hAnsi="Garamond" w:cs="Arial"/>
                <w:color w:val="000000"/>
                <w:sz w:val="16"/>
                <w:szCs w:val="16"/>
              </w:rPr>
              <w:t>[ ] Sì [ ] No</w:t>
            </w:r>
          </w:p>
          <w:p w14:paraId="0ADFBD42" w14:textId="7D762D41"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228465A4" w14:textId="77777777" w:rsidR="001C154E" w:rsidRPr="00ED13A0" w:rsidRDefault="001C154E" w:rsidP="005E2955">
            <w:pPr>
              <w:rPr>
                <w:rFonts w:ascii="Garamond" w:hAnsi="Garamond" w:cs="Arial"/>
                <w:color w:val="000000"/>
                <w:sz w:val="16"/>
                <w:szCs w:val="16"/>
              </w:rPr>
            </w:pPr>
          </w:p>
          <w:p w14:paraId="0AF990E6" w14:textId="1E75A695" w:rsidR="005E2955" w:rsidRPr="00ED13A0" w:rsidRDefault="005E2955" w:rsidP="005E2955">
            <w:pPr>
              <w:rPr>
                <w:rFonts w:ascii="Garamond" w:hAnsi="Garamond" w:cs="Arial"/>
                <w:strike/>
                <w:color w:val="000000"/>
                <w:sz w:val="16"/>
                <w:szCs w:val="16"/>
              </w:rPr>
            </w:pPr>
            <w:r w:rsidRPr="00ED13A0">
              <w:rPr>
                <w:rFonts w:ascii="Garamond" w:hAnsi="Garamond" w:cs="Arial"/>
                <w:strike/>
                <w:color w:val="000000"/>
                <w:sz w:val="16"/>
                <w:szCs w:val="16"/>
              </w:rPr>
              <w:t>[ ] Sì [ ] No</w:t>
            </w:r>
          </w:p>
          <w:p w14:paraId="23387A6F" w14:textId="77777777" w:rsidR="005E2955" w:rsidRPr="00ED13A0" w:rsidRDefault="005E2955" w:rsidP="005E2955">
            <w:pPr>
              <w:spacing w:before="0" w:after="0"/>
              <w:rPr>
                <w:rFonts w:ascii="Garamond" w:hAnsi="Garamond" w:cs="Arial"/>
                <w:color w:val="000000"/>
                <w:sz w:val="16"/>
                <w:szCs w:val="16"/>
              </w:rPr>
            </w:pPr>
          </w:p>
          <w:p w14:paraId="48BDB49D" w14:textId="1640CC76" w:rsidR="005E2955" w:rsidRPr="00ED13A0" w:rsidRDefault="005E2955" w:rsidP="005E2955">
            <w:pPr>
              <w:rPr>
                <w:rFonts w:ascii="Garamond" w:hAnsi="Garamond" w:cs="Arial"/>
                <w:color w:val="000000"/>
                <w:sz w:val="16"/>
                <w:szCs w:val="16"/>
              </w:rPr>
            </w:pPr>
            <w:r w:rsidRPr="00ED13A0">
              <w:rPr>
                <w:rFonts w:ascii="Garamond" w:hAnsi="Garamond" w:cs="Arial"/>
                <w:color w:val="000000"/>
                <w:sz w:val="16"/>
                <w:szCs w:val="16"/>
              </w:rPr>
              <w:t>[ ] Sì [ ] No</w:t>
            </w:r>
          </w:p>
          <w:p w14:paraId="30C6BF08" w14:textId="77777777" w:rsidR="005E2955" w:rsidRPr="00ED13A0" w:rsidRDefault="005E2955" w:rsidP="005E2955">
            <w:pPr>
              <w:spacing w:before="0" w:after="0"/>
              <w:rPr>
                <w:rFonts w:ascii="Garamond" w:hAnsi="Garamond" w:cs="Arial"/>
                <w:color w:val="000000"/>
                <w:sz w:val="16"/>
                <w:szCs w:val="16"/>
              </w:rPr>
            </w:pPr>
            <w:r w:rsidRPr="00ED13A0">
              <w:rPr>
                <w:rFonts w:ascii="Garamond" w:hAnsi="Garamond" w:cs="Arial"/>
                <w:color w:val="000000"/>
                <w:sz w:val="16"/>
                <w:szCs w:val="16"/>
              </w:rPr>
              <w:t xml:space="preserve">In caso affermativo indicare l’Impresa ausiliaria </w:t>
            </w:r>
          </w:p>
          <w:p w14:paraId="539B6122" w14:textId="77777777" w:rsidR="00A23B3E" w:rsidRPr="00ED13A0" w:rsidRDefault="005E2955" w:rsidP="005E2955">
            <w:pPr>
              <w:spacing w:before="0" w:after="0"/>
              <w:rPr>
                <w:rFonts w:ascii="Garamond" w:hAnsi="Garamond" w:cs="Arial"/>
                <w:color w:val="000000"/>
                <w:sz w:val="16"/>
                <w:szCs w:val="16"/>
              </w:rPr>
            </w:pPr>
            <w:r w:rsidRPr="00ED13A0">
              <w:rPr>
                <w:rFonts w:ascii="Garamond" w:hAnsi="Garamond" w:cs="Arial"/>
                <w:color w:val="000000"/>
                <w:sz w:val="16"/>
                <w:szCs w:val="16"/>
              </w:rPr>
              <w:t xml:space="preserve">[………..…] </w:t>
            </w:r>
          </w:p>
        </w:tc>
      </w:tr>
      <w:tr w:rsidR="00A23B3E" w:rsidRPr="00ED13A0" w14:paraId="76BB9111"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3DA429" w14:textId="77777777" w:rsidR="00A23B3E" w:rsidRPr="00ED13A0" w:rsidRDefault="00A23B3E">
            <w:pPr>
              <w:rPr>
                <w:rFonts w:ascii="Garamond" w:hAnsi="Garamond" w:cs="Arial"/>
                <w:b/>
                <w:color w:val="000000"/>
                <w:sz w:val="16"/>
                <w:szCs w:val="16"/>
              </w:rPr>
            </w:pPr>
            <w:r w:rsidRPr="00ED13A0">
              <w:rPr>
                <w:rFonts w:ascii="Garamond" w:hAnsi="Garamond" w:cs="Arial"/>
                <w:color w:val="000000"/>
                <w:sz w:val="16"/>
                <w:szCs w:val="16"/>
              </w:rPr>
              <w:t xml:space="preserve">L'operatore economico si è reso colpevole di </w:t>
            </w:r>
            <w:r w:rsidRPr="00ED13A0">
              <w:rPr>
                <w:rFonts w:ascii="Garamond" w:hAnsi="Garamond" w:cs="Arial"/>
                <w:b/>
                <w:color w:val="000000"/>
                <w:sz w:val="16"/>
                <w:szCs w:val="16"/>
              </w:rPr>
              <w:t>gravi illeciti professionali</w:t>
            </w:r>
            <w:r w:rsidRPr="00ED13A0">
              <w:rPr>
                <w:rFonts w:ascii="Garamond" w:hAnsi="Garamond" w:cs="Arial"/>
                <w:color w:val="000000"/>
                <w:sz w:val="16"/>
                <w:szCs w:val="16"/>
              </w:rPr>
              <w:t>(</w:t>
            </w:r>
            <w:r w:rsidRPr="00ED13A0">
              <w:rPr>
                <w:rStyle w:val="Rimandonotaapidipagina"/>
                <w:rFonts w:ascii="Garamond" w:hAnsi="Garamond" w:cs="Arial"/>
                <w:color w:val="000000"/>
                <w:sz w:val="16"/>
                <w:szCs w:val="16"/>
              </w:rPr>
              <w:footnoteReference w:id="24"/>
            </w:r>
            <w:r w:rsidRPr="00ED13A0">
              <w:rPr>
                <w:rFonts w:ascii="Garamond" w:hAnsi="Garamond" w:cs="Arial"/>
                <w:color w:val="000000"/>
                <w:sz w:val="16"/>
                <w:szCs w:val="16"/>
              </w:rPr>
              <w:t xml:space="preserve">) di cui all’art. 80 comma 5 lett. </w:t>
            </w:r>
            <w:r w:rsidRPr="00ED13A0">
              <w:rPr>
                <w:rFonts w:ascii="Garamond" w:hAnsi="Garamond" w:cs="Arial"/>
                <w:i/>
                <w:color w:val="000000"/>
                <w:sz w:val="16"/>
                <w:szCs w:val="16"/>
              </w:rPr>
              <w:t>c)</w:t>
            </w:r>
            <w:r w:rsidRPr="00ED13A0">
              <w:rPr>
                <w:rFonts w:ascii="Garamond" w:hAnsi="Garamond" w:cs="Arial"/>
                <w:color w:val="000000"/>
                <w:sz w:val="16"/>
                <w:szCs w:val="16"/>
              </w:rPr>
              <w:t xml:space="preserve"> del Codice? </w:t>
            </w:r>
            <w:r w:rsidRPr="00ED13A0">
              <w:rPr>
                <w:rFonts w:ascii="Garamond" w:hAnsi="Garamond" w:cs="Arial"/>
                <w:color w:val="000000"/>
                <w:sz w:val="16"/>
                <w:szCs w:val="16"/>
              </w:rPr>
              <w:br/>
            </w:r>
          </w:p>
          <w:p w14:paraId="1F0C55AE" w14:textId="77777777" w:rsidR="00A23B3E" w:rsidRPr="00ED13A0" w:rsidRDefault="00A23B3E">
            <w:pPr>
              <w:rPr>
                <w:rFonts w:ascii="Garamond" w:hAnsi="Garamond" w:cs="Arial"/>
                <w:color w:val="000000"/>
                <w:sz w:val="16"/>
                <w:szCs w:val="16"/>
              </w:rPr>
            </w:pPr>
            <w:r w:rsidRPr="00ED13A0">
              <w:rPr>
                <w:rFonts w:ascii="Garamond" w:hAnsi="Garamond" w:cs="Arial"/>
                <w:b/>
                <w:color w:val="000000"/>
                <w:sz w:val="16"/>
                <w:szCs w:val="16"/>
              </w:rPr>
              <w:t xml:space="preserve">In caso affermativo, </w:t>
            </w:r>
            <w:r w:rsidRPr="00ED13A0">
              <w:rPr>
                <w:rFonts w:ascii="Garamond" w:hAnsi="Garamond" w:cs="Arial"/>
                <w:color w:val="000000"/>
                <w:sz w:val="16"/>
                <w:szCs w:val="16"/>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3FB613"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r w:rsidRPr="00ED13A0">
              <w:rPr>
                <w:rFonts w:ascii="Garamond" w:hAnsi="Garamond" w:cs="Arial"/>
                <w:color w:val="000000"/>
                <w:sz w:val="16"/>
                <w:szCs w:val="16"/>
              </w:rPr>
              <w:br/>
              <w:t xml:space="preserve"> </w:t>
            </w:r>
          </w:p>
          <w:p w14:paraId="2238C3C8"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w:t>
            </w:r>
          </w:p>
        </w:tc>
      </w:tr>
      <w:tr w:rsidR="00934658" w:rsidRPr="00ED13A0" w14:paraId="55D035A1"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B928F9" w14:textId="77777777" w:rsidR="00F351F0" w:rsidRPr="00ED13A0" w:rsidRDefault="00A23B3E" w:rsidP="00F351F0">
            <w:pPr>
              <w:rPr>
                <w:rFonts w:ascii="Garamond" w:hAnsi="Garamond" w:cs="Arial"/>
                <w:b/>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xml:space="preserve">, l'operatore economico ha adottato misure di autodisciplina? </w:t>
            </w:r>
            <w:r w:rsidRPr="00ED13A0">
              <w:rPr>
                <w:rFonts w:ascii="Garamond" w:hAnsi="Garamond" w:cs="Arial"/>
                <w:color w:val="000000"/>
                <w:sz w:val="16"/>
                <w:szCs w:val="16"/>
              </w:rPr>
              <w:br/>
            </w:r>
          </w:p>
          <w:p w14:paraId="1E658C3C" w14:textId="77777777" w:rsidR="00A23B3E" w:rsidRPr="00ED13A0" w:rsidRDefault="00A23B3E" w:rsidP="00F351F0">
            <w:pPr>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w:t>
            </w:r>
          </w:p>
          <w:p w14:paraId="38C1A0FB"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color w:val="000000"/>
                <w:sz w:val="16"/>
                <w:szCs w:val="16"/>
              </w:rPr>
              <w:t>1) L’operatore economico</w:t>
            </w:r>
            <w:r w:rsidR="00625142" w:rsidRPr="00ED13A0">
              <w:rPr>
                <w:rFonts w:ascii="Garamond" w:hAnsi="Garamond" w:cs="Arial"/>
                <w:color w:val="000000"/>
                <w:sz w:val="16"/>
                <w:szCs w:val="16"/>
              </w:rPr>
              <w:t>:</w:t>
            </w:r>
          </w:p>
          <w:p w14:paraId="77498616" w14:textId="77777777" w:rsidR="00A23B3E" w:rsidRPr="00ED13A0" w:rsidRDefault="00A23B3E" w:rsidP="00BB639E">
            <w:pPr>
              <w:tabs>
                <w:tab w:val="left" w:pos="154"/>
              </w:tabs>
              <w:spacing w:before="0" w:after="0"/>
              <w:rPr>
                <w:rFonts w:ascii="Garamond" w:hAnsi="Garamond" w:cs="Arial"/>
                <w:color w:val="000000"/>
                <w:sz w:val="16"/>
                <w:szCs w:val="16"/>
              </w:rPr>
            </w:pPr>
            <w:r w:rsidRPr="00ED13A0">
              <w:rPr>
                <w:rFonts w:ascii="Garamond" w:hAnsi="Garamond" w:cs="Arial"/>
                <w:color w:val="000000"/>
                <w:sz w:val="16"/>
                <w:szCs w:val="16"/>
              </w:rPr>
              <w:lastRenderedPageBreak/>
              <w:t>-</w:t>
            </w:r>
            <w:r w:rsidRPr="00ED13A0">
              <w:rPr>
                <w:rFonts w:ascii="Garamond" w:hAnsi="Garamond" w:cs="Arial"/>
                <w:color w:val="000000"/>
                <w:sz w:val="16"/>
                <w:szCs w:val="16"/>
              </w:rPr>
              <w:tab/>
              <w:t>ha risarcito interamente il danno?</w:t>
            </w:r>
          </w:p>
          <w:p w14:paraId="5AA9F014" w14:textId="77777777" w:rsidR="00A23B3E" w:rsidRPr="00ED13A0" w:rsidRDefault="00A23B3E" w:rsidP="00BB639E">
            <w:pPr>
              <w:tabs>
                <w:tab w:val="left" w:pos="154"/>
              </w:tabs>
              <w:spacing w:before="0" w:after="0"/>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si</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è impegnato formalmente a risarcire il danno?</w:t>
            </w:r>
          </w:p>
          <w:p w14:paraId="446C134C" w14:textId="77777777" w:rsidR="00A23B3E" w:rsidRPr="00ED13A0" w:rsidRDefault="00A23B3E">
            <w:pPr>
              <w:spacing w:before="0" w:after="0"/>
              <w:rPr>
                <w:rFonts w:ascii="Garamond" w:hAnsi="Garamond" w:cs="Arial"/>
                <w:color w:val="000000"/>
                <w:sz w:val="16"/>
                <w:szCs w:val="16"/>
              </w:rPr>
            </w:pPr>
          </w:p>
          <w:p w14:paraId="012D10E5" w14:textId="77777777" w:rsidR="00A23B3E" w:rsidRPr="00ED13A0" w:rsidRDefault="00A23B3E" w:rsidP="00BB639E">
            <w:pPr>
              <w:tabs>
                <w:tab w:val="left" w:pos="162"/>
              </w:tabs>
              <w:spacing w:before="0" w:after="0"/>
              <w:rPr>
                <w:rFonts w:ascii="Garamond" w:hAnsi="Garamond" w:cs="Arial"/>
                <w:b/>
                <w:color w:val="000000"/>
                <w:sz w:val="16"/>
                <w:szCs w:val="16"/>
              </w:rPr>
            </w:pPr>
            <w:r w:rsidRPr="00ED13A0">
              <w:rPr>
                <w:rFonts w:ascii="Garamond" w:hAnsi="Garamond" w:cs="Arial"/>
                <w:color w:val="000000"/>
                <w:sz w:val="16"/>
                <w:szCs w:val="16"/>
              </w:rPr>
              <w:t>2)</w:t>
            </w:r>
            <w:r w:rsidRPr="00ED13A0">
              <w:rPr>
                <w:rFonts w:ascii="Garamond" w:hAnsi="Garamond" w:cs="Arial"/>
                <w:color w:val="000000"/>
                <w:sz w:val="16"/>
                <w:szCs w:val="16"/>
              </w:rPr>
              <w:tab/>
              <w:t>l’operatore economico ha adottato misure di carattere tecnico o organizzativo e relativi al personale idonei a preve</w:t>
            </w:r>
            <w:r w:rsidR="009F593D" w:rsidRPr="00ED13A0">
              <w:rPr>
                <w:rFonts w:ascii="Garamond" w:hAnsi="Garamond" w:cs="Arial"/>
                <w:color w:val="000000"/>
                <w:sz w:val="16"/>
                <w:szCs w:val="16"/>
              </w:rPr>
              <w:t>nire ulteriori illeciti o reati</w:t>
            </w:r>
            <w:r w:rsidRPr="00ED13A0">
              <w:rPr>
                <w:rFonts w:ascii="Garamond" w:hAnsi="Garamond" w:cs="Arial"/>
                <w:color w:val="000000"/>
                <w:sz w:val="16"/>
                <w:szCs w:val="16"/>
              </w:rPr>
              <w:t>?</w:t>
            </w:r>
          </w:p>
          <w:p w14:paraId="38EDE334" w14:textId="77777777" w:rsidR="00A23B3E" w:rsidRPr="00ED13A0" w:rsidRDefault="00A23B3E">
            <w:pPr>
              <w:rPr>
                <w:rFonts w:ascii="Garamond" w:hAnsi="Garamond" w:cs="Arial"/>
                <w:b/>
                <w:color w:val="000000"/>
                <w:sz w:val="16"/>
                <w:szCs w:val="16"/>
              </w:rPr>
            </w:pPr>
          </w:p>
          <w:p w14:paraId="19321CB5" w14:textId="77777777" w:rsidR="00A23B3E" w:rsidRPr="00ED13A0" w:rsidRDefault="00A23B3E">
            <w:pPr>
              <w:spacing w:after="0"/>
              <w:rPr>
                <w:rFonts w:ascii="Garamond" w:hAnsi="Garamond" w:cs="Arial"/>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841064"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lastRenderedPageBreak/>
              <w:t>[ ] Sì [ ] No</w:t>
            </w:r>
          </w:p>
          <w:p w14:paraId="0F758E7E" w14:textId="77777777" w:rsidR="00A23B3E" w:rsidRPr="00ED13A0" w:rsidRDefault="00A23B3E">
            <w:pPr>
              <w:rPr>
                <w:rFonts w:ascii="Garamond" w:hAnsi="Garamond" w:cs="Arial"/>
                <w:color w:val="000000"/>
                <w:sz w:val="16"/>
                <w:szCs w:val="16"/>
              </w:rPr>
            </w:pPr>
          </w:p>
          <w:p w14:paraId="2BE83A29" w14:textId="77777777" w:rsidR="00A23B3E" w:rsidRPr="00ED13A0" w:rsidRDefault="00A23B3E">
            <w:pPr>
              <w:rPr>
                <w:rFonts w:ascii="Garamond" w:hAnsi="Garamond" w:cs="Arial"/>
                <w:color w:val="000000"/>
                <w:sz w:val="16"/>
                <w:szCs w:val="16"/>
              </w:rPr>
            </w:pPr>
          </w:p>
          <w:p w14:paraId="070C0E31" w14:textId="77777777" w:rsidR="00BB639E" w:rsidRPr="00ED13A0" w:rsidRDefault="00BB639E">
            <w:pPr>
              <w:rPr>
                <w:rFonts w:ascii="Garamond" w:hAnsi="Garamond" w:cs="Arial"/>
                <w:color w:val="000000"/>
                <w:sz w:val="16"/>
                <w:szCs w:val="16"/>
              </w:rPr>
            </w:pPr>
          </w:p>
          <w:p w14:paraId="7489125D"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lastRenderedPageBreak/>
              <w:t>[ ] Sì [ ] No</w:t>
            </w:r>
          </w:p>
          <w:p w14:paraId="49926C33"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114DC875"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700FE181"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In caso affermativo elencare la documentazione pertinente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e, se disponibile elettronicamente, indicare: (indirizzo web, autorità o organismo di emanazione, riferimento preciso della documentazione):</w:t>
            </w:r>
          </w:p>
          <w:p w14:paraId="2C4B0A20" w14:textId="77777777" w:rsidR="00A23B3E" w:rsidRPr="00ED13A0" w:rsidRDefault="00A23B3E" w:rsidP="00F351F0">
            <w:pPr>
              <w:rPr>
                <w:rFonts w:ascii="Garamond" w:hAnsi="Garamond" w:cs="Arial"/>
                <w:strike/>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
        </w:tc>
      </w:tr>
      <w:tr w:rsidR="00A23B3E" w:rsidRPr="00ED13A0" w14:paraId="4EC30E1B"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A650AF" w14:textId="77777777" w:rsidR="00A23B3E" w:rsidRPr="00ED13A0" w:rsidRDefault="00A23B3E">
            <w:pPr>
              <w:pStyle w:val="NormalLeft"/>
              <w:jc w:val="both"/>
              <w:rPr>
                <w:rFonts w:ascii="Garamond" w:hAnsi="Garamond" w:cs="Arial"/>
                <w:b/>
                <w:sz w:val="16"/>
                <w:szCs w:val="16"/>
              </w:rPr>
            </w:pPr>
            <w:r w:rsidRPr="00ED13A0">
              <w:rPr>
                <w:rStyle w:val="NormalBoldChar"/>
                <w:rFonts w:ascii="Garamond" w:eastAsia="Calibri" w:hAnsi="Garamond" w:cs="Arial"/>
                <w:w w:val="0"/>
                <w:sz w:val="16"/>
                <w:szCs w:val="16"/>
              </w:rPr>
              <w:lastRenderedPageBreak/>
              <w:t xml:space="preserve">L'operatore economico è a conoscenza di qualsiasi </w:t>
            </w:r>
            <w:r w:rsidRPr="00ED13A0">
              <w:rPr>
                <w:rFonts w:ascii="Garamond" w:hAnsi="Garamond" w:cs="Arial"/>
                <w:b/>
                <w:sz w:val="16"/>
                <w:szCs w:val="16"/>
              </w:rPr>
              <w:t>conflitto di interessi(</w:t>
            </w:r>
            <w:r w:rsidRPr="00ED13A0">
              <w:rPr>
                <w:rStyle w:val="Rimandonotaapidipagina"/>
                <w:rFonts w:ascii="Garamond" w:hAnsi="Garamond" w:cs="Arial"/>
                <w:b/>
                <w:sz w:val="16"/>
                <w:szCs w:val="16"/>
              </w:rPr>
              <w:footnoteReference w:id="25"/>
            </w:r>
            <w:r w:rsidRPr="00ED13A0">
              <w:rPr>
                <w:rFonts w:ascii="Garamond" w:hAnsi="Garamond" w:cs="Arial"/>
                <w:b/>
                <w:sz w:val="16"/>
                <w:szCs w:val="16"/>
              </w:rPr>
              <w:t>)</w:t>
            </w:r>
            <w:r w:rsidRPr="00ED13A0">
              <w:rPr>
                <w:rFonts w:ascii="Garamond" w:hAnsi="Garamond" w:cs="Arial"/>
                <w:sz w:val="16"/>
                <w:szCs w:val="16"/>
              </w:rPr>
              <w:t xml:space="preserve"> legato alla sua partecipazione alla procedura di appalto </w:t>
            </w:r>
            <w:r w:rsidRPr="00ED13A0">
              <w:rPr>
                <w:rFonts w:ascii="Garamond" w:hAnsi="Garamond" w:cs="Arial"/>
                <w:color w:val="000000"/>
                <w:sz w:val="16"/>
                <w:szCs w:val="16"/>
              </w:rPr>
              <w:t xml:space="preserve">(articolo 80, comma 5, lett. </w:t>
            </w:r>
            <w:r w:rsidRPr="00ED13A0">
              <w:rPr>
                <w:rFonts w:ascii="Garamond" w:hAnsi="Garamond" w:cs="Arial"/>
                <w:i/>
                <w:color w:val="000000"/>
                <w:sz w:val="16"/>
                <w:szCs w:val="16"/>
              </w:rPr>
              <w:t>d)</w:t>
            </w:r>
            <w:r w:rsidRPr="00ED13A0">
              <w:rPr>
                <w:rFonts w:ascii="Garamond" w:hAnsi="Garamond" w:cs="Arial"/>
                <w:color w:val="000000"/>
                <w:sz w:val="16"/>
                <w:szCs w:val="16"/>
              </w:rPr>
              <w:t xml:space="preserve"> del Codice)?</w:t>
            </w:r>
            <w:r w:rsidRPr="00ED13A0">
              <w:rPr>
                <w:rFonts w:ascii="Garamond" w:hAnsi="Garamond" w:cs="Arial"/>
                <w:sz w:val="16"/>
                <w:szCs w:val="16"/>
              </w:rPr>
              <w:br/>
            </w:r>
          </w:p>
          <w:p w14:paraId="253608AB" w14:textId="77777777" w:rsidR="00A23B3E" w:rsidRPr="00ED13A0" w:rsidRDefault="00A23B3E">
            <w:pPr>
              <w:pStyle w:val="NormalLeft"/>
              <w:jc w:val="both"/>
              <w:rPr>
                <w:rFonts w:ascii="Garamond" w:hAnsi="Garamond" w:cs="Arial"/>
                <w:w w:val="0"/>
                <w:sz w:val="16"/>
                <w:szCs w:val="16"/>
              </w:rPr>
            </w:pPr>
            <w:r w:rsidRPr="00ED13A0">
              <w:rPr>
                <w:rFonts w:ascii="Garamond" w:hAnsi="Garamond" w:cs="Arial"/>
                <w:b/>
                <w:sz w:val="16"/>
                <w:szCs w:val="16"/>
              </w:rPr>
              <w:t>In caso affermativo</w:t>
            </w:r>
            <w:r w:rsidRPr="00ED13A0">
              <w:rPr>
                <w:rFonts w:ascii="Garamond" w:hAnsi="Garamond" w:cs="Arial"/>
                <w:sz w:val="16"/>
                <w:szCs w:val="16"/>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F74E08" w14:textId="77777777" w:rsidR="00A23B3E" w:rsidRPr="00ED13A0" w:rsidRDefault="00A23B3E">
            <w:pPr>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3E794E71" w14:textId="77777777" w:rsidR="00A23B3E" w:rsidRPr="00ED13A0" w:rsidRDefault="008E3A62">
            <w:pPr>
              <w:rPr>
                <w:rFonts w:ascii="Garamond" w:hAnsi="Garamond" w:cs="Arial"/>
                <w:sz w:val="16"/>
                <w:szCs w:val="16"/>
              </w:rPr>
            </w:pPr>
            <w:r w:rsidRPr="00ED13A0">
              <w:rPr>
                <w:rFonts w:ascii="Garamond" w:hAnsi="Garamond" w:cs="Arial"/>
                <w:sz w:val="16"/>
                <w:szCs w:val="16"/>
              </w:rPr>
              <w:t>[…</w:t>
            </w:r>
            <w:r w:rsidR="00B32C28" w:rsidRPr="00ED13A0">
              <w:rPr>
                <w:rFonts w:ascii="Garamond" w:hAnsi="Garamond" w:cs="Arial"/>
                <w:sz w:val="16"/>
                <w:szCs w:val="16"/>
              </w:rPr>
              <w:t>……….</w:t>
            </w:r>
            <w:r w:rsidRPr="00ED13A0">
              <w:rPr>
                <w:rFonts w:ascii="Garamond" w:hAnsi="Garamond" w:cs="Arial"/>
                <w:sz w:val="16"/>
                <w:szCs w:val="16"/>
              </w:rPr>
              <w:t>]</w:t>
            </w:r>
          </w:p>
        </w:tc>
      </w:tr>
      <w:tr w:rsidR="00A23B3E" w:rsidRPr="00ED13A0" w14:paraId="704629E9"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00FF78" w14:textId="77777777" w:rsidR="008E3A62" w:rsidRPr="00ED13A0" w:rsidRDefault="00A23B3E" w:rsidP="008E3A62">
            <w:pPr>
              <w:pStyle w:val="NormalLeft"/>
              <w:jc w:val="both"/>
              <w:rPr>
                <w:rFonts w:ascii="Garamond" w:hAnsi="Garamond" w:cs="Arial"/>
                <w:b/>
                <w:color w:val="000000"/>
                <w:sz w:val="16"/>
                <w:szCs w:val="16"/>
              </w:rPr>
            </w:pPr>
            <w:r w:rsidRPr="00ED13A0">
              <w:rPr>
                <w:rStyle w:val="NormalBoldChar"/>
                <w:rFonts w:ascii="Garamond" w:eastAsia="Calibri" w:hAnsi="Garamond" w:cs="Arial"/>
                <w:w w:val="0"/>
                <w:sz w:val="16"/>
                <w:szCs w:val="16"/>
              </w:rPr>
              <w:t xml:space="preserve">L'operatore economico o </w:t>
            </w:r>
            <w:r w:rsidRPr="00ED13A0">
              <w:rPr>
                <w:rFonts w:ascii="Garamond" w:hAnsi="Garamond" w:cs="Arial"/>
                <w:sz w:val="16"/>
                <w:szCs w:val="16"/>
              </w:rPr>
              <w:t xml:space="preserve">un'impresa a lui collegata </w:t>
            </w:r>
            <w:r w:rsidRPr="00ED13A0">
              <w:rPr>
                <w:rFonts w:ascii="Garamond" w:hAnsi="Garamond" w:cs="Arial"/>
                <w:b/>
                <w:sz w:val="16"/>
                <w:szCs w:val="16"/>
              </w:rPr>
              <w:t>ha fornito consulenza</w:t>
            </w:r>
            <w:r w:rsidRPr="00ED13A0">
              <w:rPr>
                <w:rFonts w:ascii="Garamond" w:hAnsi="Garamond" w:cs="Arial"/>
                <w:sz w:val="16"/>
                <w:szCs w:val="16"/>
              </w:rPr>
              <w:t xml:space="preserve"> all'amministrazione aggiudicatrice o all'ente aggiudicatore o ha </w:t>
            </w:r>
            <w:r w:rsidRPr="00ED13A0">
              <w:rPr>
                <w:rFonts w:ascii="Garamond" w:hAnsi="Garamond" w:cs="Arial"/>
                <w:color w:val="000000"/>
                <w:sz w:val="16"/>
                <w:szCs w:val="16"/>
              </w:rPr>
              <w:t xml:space="preserve">altrimenti </w:t>
            </w:r>
            <w:r w:rsidRPr="00ED13A0">
              <w:rPr>
                <w:rFonts w:ascii="Garamond" w:hAnsi="Garamond" w:cs="Arial"/>
                <w:b/>
                <w:color w:val="000000"/>
                <w:sz w:val="16"/>
                <w:szCs w:val="16"/>
              </w:rPr>
              <w:t>partecipato alla preparazione</w:t>
            </w:r>
            <w:r w:rsidRPr="00ED13A0">
              <w:rPr>
                <w:rFonts w:ascii="Garamond" w:hAnsi="Garamond" w:cs="Arial"/>
                <w:color w:val="000000"/>
                <w:sz w:val="16"/>
                <w:szCs w:val="16"/>
              </w:rPr>
              <w:t xml:space="preserve"> della procedura d'aggiudicazione (articolo 80, comma 5, lett. </w:t>
            </w:r>
            <w:r w:rsidRPr="00ED13A0">
              <w:rPr>
                <w:rFonts w:ascii="Garamond" w:hAnsi="Garamond" w:cs="Arial"/>
                <w:i/>
                <w:color w:val="000000"/>
                <w:sz w:val="16"/>
                <w:szCs w:val="16"/>
              </w:rPr>
              <w:t>e</w:t>
            </w:r>
            <w:r w:rsidRPr="00ED13A0">
              <w:rPr>
                <w:rFonts w:ascii="Garamond" w:hAnsi="Garamond" w:cs="Arial"/>
                <w:color w:val="000000"/>
                <w:sz w:val="16"/>
                <w:szCs w:val="16"/>
              </w:rPr>
              <w:t>) del Codice?</w:t>
            </w:r>
            <w:r w:rsidRPr="00ED13A0">
              <w:rPr>
                <w:rFonts w:ascii="Garamond" w:hAnsi="Garamond" w:cs="Arial"/>
                <w:color w:val="000000"/>
                <w:sz w:val="16"/>
                <w:szCs w:val="16"/>
              </w:rPr>
              <w:br/>
            </w:r>
          </w:p>
          <w:p w14:paraId="3D557A62" w14:textId="77777777" w:rsidR="00A23B3E" w:rsidRPr="00ED13A0" w:rsidRDefault="00A23B3E" w:rsidP="008E3A62">
            <w:pPr>
              <w:pStyle w:val="NormalLeft"/>
              <w:jc w:val="both"/>
              <w:rPr>
                <w:rFonts w:ascii="Garamond" w:hAnsi="Garamond"/>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44C8A3" w14:textId="77777777" w:rsidR="00A23B3E" w:rsidRPr="00ED13A0" w:rsidRDefault="00A23B3E">
            <w:pPr>
              <w:rPr>
                <w:rFonts w:ascii="Garamond" w:hAnsi="Garamond" w:cs="Arial"/>
                <w:color w:val="FF0000"/>
                <w:sz w:val="16"/>
                <w:szCs w:val="16"/>
              </w:rPr>
            </w:pPr>
            <w:r w:rsidRPr="00ED13A0">
              <w:rPr>
                <w:rFonts w:ascii="Garamond" w:hAnsi="Garamond" w:cs="Arial"/>
                <w:sz w:val="16"/>
                <w:szCs w:val="16"/>
              </w:rPr>
              <w:t>[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50D1D02F" w14:textId="77777777" w:rsidR="00A23B3E" w:rsidRPr="00ED13A0" w:rsidRDefault="00A23B3E">
            <w:pPr>
              <w:rPr>
                <w:rFonts w:ascii="Garamond" w:hAnsi="Garamond" w:cs="Arial"/>
                <w:color w:val="FF0000"/>
                <w:sz w:val="16"/>
                <w:szCs w:val="16"/>
              </w:rPr>
            </w:pPr>
          </w:p>
          <w:p w14:paraId="1C2C730B" w14:textId="77777777" w:rsidR="00A23B3E" w:rsidRPr="00ED13A0" w:rsidRDefault="00A23B3E">
            <w:pPr>
              <w:rPr>
                <w:rFonts w:ascii="Garamond" w:hAnsi="Garamond"/>
                <w:sz w:val="16"/>
                <w:szCs w:val="16"/>
              </w:rPr>
            </w:pPr>
            <w:r w:rsidRPr="00ED13A0">
              <w:rPr>
                <w:rFonts w:ascii="Garamond" w:hAnsi="Garamond" w:cs="Arial"/>
                <w:sz w:val="16"/>
                <w:szCs w:val="16"/>
              </w:rPr>
              <w:t xml:space="preserve"> […………………]</w:t>
            </w:r>
          </w:p>
        </w:tc>
      </w:tr>
      <w:tr w:rsidR="00A23B3E" w:rsidRPr="00ED13A0" w14:paraId="24556333"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C2C355" w14:textId="77777777" w:rsidR="00F351F0" w:rsidRPr="00ED13A0" w:rsidRDefault="00A23B3E">
            <w:pPr>
              <w:pStyle w:val="NormalLeft"/>
              <w:jc w:val="both"/>
              <w:rPr>
                <w:rFonts w:ascii="Garamond" w:hAnsi="Garamond" w:cs="Arial"/>
                <w:color w:val="000000"/>
                <w:sz w:val="16"/>
                <w:szCs w:val="16"/>
              </w:rPr>
            </w:pPr>
            <w:r w:rsidRPr="00ED13A0">
              <w:rPr>
                <w:rFonts w:ascii="Garamond" w:hAnsi="Garamond" w:cs="Arial"/>
                <w:color w:val="000000"/>
                <w:sz w:val="16"/>
                <w:szCs w:val="16"/>
              </w:rPr>
              <w:t>L'operatore economico può confermare di:</w:t>
            </w:r>
          </w:p>
          <w:p w14:paraId="20CC7F1B" w14:textId="77777777" w:rsidR="00F351F0" w:rsidRPr="00ED13A0" w:rsidRDefault="00A23B3E" w:rsidP="00F351F0">
            <w:pPr>
              <w:pStyle w:val="NormalLeft"/>
              <w:numPr>
                <w:ilvl w:val="0"/>
                <w:numId w:val="16"/>
              </w:numPr>
              <w:ind w:left="304" w:hanging="284"/>
              <w:jc w:val="both"/>
              <w:rPr>
                <w:rFonts w:ascii="Garamond" w:hAnsi="Garamond" w:cs="Arial"/>
                <w:color w:val="000000"/>
                <w:sz w:val="16"/>
                <w:szCs w:val="16"/>
              </w:rPr>
            </w:pPr>
            <w:r w:rsidRPr="00ED13A0">
              <w:rPr>
                <w:rStyle w:val="NormalBoldChar"/>
                <w:rFonts w:ascii="Garamond" w:eastAsia="Calibri" w:hAnsi="Garamond" w:cs="Arial"/>
                <w:color w:val="000000"/>
                <w:w w:val="0"/>
                <w:sz w:val="16"/>
                <w:szCs w:val="16"/>
              </w:rPr>
              <w:t>non essersi reso</w:t>
            </w:r>
            <w:r w:rsidRPr="00ED13A0">
              <w:rPr>
                <w:rFonts w:ascii="Garamond" w:hAnsi="Garamond" w:cs="Arial"/>
                <w:color w:val="000000"/>
                <w:sz w:val="16"/>
                <w:szCs w:val="16"/>
              </w:rPr>
              <w:t xml:space="preserve"> gravemente colpevole di </w:t>
            </w:r>
            <w:r w:rsidRPr="00ED13A0">
              <w:rPr>
                <w:rFonts w:ascii="Garamond" w:hAnsi="Garamond" w:cs="Arial"/>
                <w:b/>
                <w:color w:val="000000"/>
                <w:sz w:val="16"/>
                <w:szCs w:val="16"/>
              </w:rPr>
              <w:t>false dichiarazioni</w:t>
            </w:r>
            <w:r w:rsidRPr="00ED13A0">
              <w:rPr>
                <w:rFonts w:ascii="Garamond" w:hAnsi="Garamond" w:cs="Arial"/>
                <w:color w:val="000000"/>
                <w:sz w:val="16"/>
                <w:szCs w:val="16"/>
              </w:rPr>
              <w:t xml:space="preserve"> nel fornire le informazioni richieste per verificare l'assenza di motivi di esclusione o il rispetto dei criteri di selezione,</w:t>
            </w:r>
          </w:p>
          <w:p w14:paraId="6034DF83" w14:textId="77777777" w:rsidR="00A23B3E" w:rsidRPr="00ED13A0" w:rsidRDefault="00A23B3E" w:rsidP="00F351F0">
            <w:pPr>
              <w:pStyle w:val="NormalLeft"/>
              <w:jc w:val="both"/>
              <w:rPr>
                <w:rFonts w:ascii="Garamond" w:hAnsi="Garamond" w:cs="Arial"/>
                <w:color w:val="000000"/>
                <w:sz w:val="16"/>
                <w:szCs w:val="16"/>
              </w:rPr>
            </w:pPr>
            <w:r w:rsidRPr="00ED13A0">
              <w:rPr>
                <w:rFonts w:ascii="Garamond" w:hAnsi="Garamond" w:cs="Arial"/>
                <w:color w:val="000000"/>
                <w:sz w:val="16"/>
                <w:szCs w:val="16"/>
              </w:rPr>
              <w:br/>
              <w:t>b)</w:t>
            </w:r>
            <w:r w:rsidR="00B454ED" w:rsidRPr="00ED13A0">
              <w:rPr>
                <w:rFonts w:ascii="Garamond" w:hAnsi="Garamond" w:cs="Arial"/>
                <w:color w:val="000000"/>
                <w:sz w:val="16"/>
                <w:szCs w:val="16"/>
              </w:rPr>
              <w:t xml:space="preserve"> </w:t>
            </w:r>
            <w:r w:rsidRPr="00ED13A0">
              <w:rPr>
                <w:rStyle w:val="NormalBoldChar"/>
                <w:rFonts w:ascii="Garamond" w:eastAsia="Calibri" w:hAnsi="Garamond" w:cs="Arial"/>
                <w:color w:val="000000"/>
                <w:w w:val="0"/>
                <w:sz w:val="16"/>
                <w:szCs w:val="16"/>
              </w:rPr>
              <w:t xml:space="preserve">non avere </w:t>
            </w:r>
            <w:r w:rsidRPr="00ED13A0">
              <w:rPr>
                <w:rFonts w:ascii="Garamond" w:hAnsi="Garamond" w:cs="Arial"/>
                <w:b/>
                <w:color w:val="000000"/>
                <w:sz w:val="16"/>
                <w:szCs w:val="16"/>
              </w:rPr>
              <w:t>occultato</w:t>
            </w:r>
            <w:r w:rsidRPr="00ED13A0">
              <w:rPr>
                <w:rFonts w:ascii="Garamond" w:hAnsi="Garamond" w:cs="Arial"/>
                <w:color w:val="000000"/>
                <w:sz w:val="16"/>
                <w:szCs w:val="16"/>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6F80F9" w14:textId="77777777" w:rsidR="00F351F0" w:rsidRPr="00ED13A0" w:rsidRDefault="00F351F0">
            <w:pPr>
              <w:rPr>
                <w:rFonts w:ascii="Garamond" w:hAnsi="Garamond" w:cs="Arial"/>
                <w:color w:val="000000"/>
                <w:sz w:val="16"/>
                <w:szCs w:val="16"/>
              </w:rPr>
            </w:pPr>
          </w:p>
          <w:p w14:paraId="3BB3CF3C"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7C221785" w14:textId="77777777" w:rsidR="00B32C28" w:rsidRPr="00ED13A0" w:rsidRDefault="00B32C28">
            <w:pPr>
              <w:rPr>
                <w:rFonts w:ascii="Garamond" w:hAnsi="Garamond" w:cs="Arial"/>
                <w:color w:val="000000"/>
                <w:sz w:val="16"/>
                <w:szCs w:val="16"/>
              </w:rPr>
            </w:pPr>
          </w:p>
          <w:p w14:paraId="42ED4AA5"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 Sì [ ] No</w:t>
            </w:r>
          </w:p>
        </w:tc>
      </w:tr>
    </w:tbl>
    <w:p w14:paraId="7ACB6B66" w14:textId="77777777" w:rsidR="006B4D39" w:rsidRPr="00ED13A0" w:rsidRDefault="006B4D39" w:rsidP="00BF74E1">
      <w:pPr>
        <w:pStyle w:val="SectionTitle"/>
        <w:rPr>
          <w:rFonts w:ascii="Garamond" w:hAnsi="Garamond" w:cs="Arial"/>
          <w:b w:val="0"/>
          <w:caps/>
          <w:sz w:val="16"/>
          <w:szCs w:val="16"/>
        </w:rPr>
      </w:pPr>
    </w:p>
    <w:p w14:paraId="68E41A05" w14:textId="77777777" w:rsidR="00A23B3E" w:rsidRPr="00ED13A0" w:rsidRDefault="00A23B3E" w:rsidP="00BF74E1">
      <w:pPr>
        <w:pStyle w:val="SectionTitle"/>
        <w:rPr>
          <w:rFonts w:ascii="Garamond" w:hAnsi="Garamond" w:cs="Arial"/>
          <w:sz w:val="16"/>
          <w:szCs w:val="16"/>
        </w:rPr>
      </w:pPr>
      <w:r w:rsidRPr="00ED13A0">
        <w:rPr>
          <w:rFonts w:ascii="Garamond" w:hAnsi="Garamond" w:cs="Arial"/>
          <w:b w:val="0"/>
          <w:caps/>
          <w:sz w:val="16"/>
          <w:szCs w:val="16"/>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RPr="00ED13A0" w14:paraId="641E7841"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C7164C" w14:textId="77777777" w:rsidR="00A23B3E" w:rsidRPr="00ED13A0" w:rsidRDefault="00A23B3E" w:rsidP="00642AE3">
            <w:pPr>
              <w:jc w:val="both"/>
              <w:rPr>
                <w:rFonts w:ascii="Garamond" w:hAnsi="Garamond"/>
                <w:color w:val="000000"/>
                <w:sz w:val="16"/>
                <w:szCs w:val="16"/>
              </w:rPr>
            </w:pPr>
            <w:r w:rsidRPr="00ED13A0">
              <w:rPr>
                <w:rFonts w:ascii="Garamond" w:hAnsi="Garamond" w:cs="Arial"/>
                <w:b/>
                <w:color w:val="000000"/>
                <w:sz w:val="16"/>
                <w:szCs w:val="16"/>
              </w:rPr>
              <w:t xml:space="preserve">Motivi di esclusione previsti esclusivamente dalla legislazione nazionale </w:t>
            </w:r>
            <w:r w:rsidRPr="00ED13A0">
              <w:rPr>
                <w:rFonts w:ascii="Garamond" w:hAnsi="Garamond" w:cs="Arial"/>
                <w:color w:val="000000"/>
                <w:sz w:val="16"/>
                <w:szCs w:val="16"/>
              </w:rPr>
              <w:t>(articolo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80, comma 2 e comma 5, lett. </w:t>
            </w:r>
            <w:r w:rsidRPr="00ED13A0">
              <w:rPr>
                <w:rFonts w:ascii="Garamond" w:hAnsi="Garamond" w:cs="Arial"/>
                <w:i/>
                <w:color w:val="000000"/>
                <w:sz w:val="16"/>
                <w:szCs w:val="16"/>
              </w:rPr>
              <w:t>f), g), h), i), l), m)</w:t>
            </w:r>
            <w:r w:rsidRPr="00ED13A0">
              <w:rPr>
                <w:rFonts w:ascii="Garamond" w:hAnsi="Garamond" w:cs="Arial"/>
                <w:color w:val="000000"/>
                <w:sz w:val="16"/>
                <w:szCs w:val="16"/>
              </w:rPr>
              <w:t xml:space="preserve"> del Codice</w:t>
            </w:r>
            <w:r w:rsidR="00C427DB" w:rsidRPr="00ED13A0">
              <w:rPr>
                <w:rFonts w:ascii="Garamond" w:hAnsi="Garamond" w:cs="Arial"/>
                <w:color w:val="000000"/>
                <w:sz w:val="16"/>
                <w:szCs w:val="16"/>
              </w:rPr>
              <w:t xml:space="preserve"> e art. 53 comma 16-ter del D.Lgs.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AF2B57"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68910A77"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F832AC" w14:textId="77777777" w:rsidR="00A23B3E" w:rsidRPr="00ED13A0" w:rsidRDefault="00A23B3E" w:rsidP="00BF74E1">
            <w:pPr>
              <w:jc w:val="both"/>
              <w:rPr>
                <w:rFonts w:ascii="Garamond" w:hAnsi="Garamond"/>
                <w:color w:val="000000"/>
                <w:sz w:val="16"/>
                <w:szCs w:val="16"/>
              </w:rPr>
            </w:pPr>
            <w:r w:rsidRPr="00ED13A0">
              <w:rPr>
                <w:rFonts w:ascii="Garamond" w:hAnsi="Garamond" w:cs="Arial"/>
                <w:color w:val="000000"/>
                <w:sz w:val="16"/>
                <w:szCs w:val="16"/>
              </w:rPr>
              <w:t>Sussistono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a carico dell’operatore economico cause di decadenza, di sospensione o di divieto previste dall'</w:t>
            </w:r>
            <w:hyperlink r:id="rId8" w:anchor="067" w:history="1">
              <w:r w:rsidRPr="00ED13A0">
                <w:rPr>
                  <w:rStyle w:val="Collegamentoipertestuale"/>
                  <w:rFonts w:ascii="Garamond" w:hAnsi="Garamond" w:cs="Arial"/>
                  <w:color w:val="000000"/>
                  <w:sz w:val="16"/>
                  <w:szCs w:val="16"/>
                  <w:u w:val="none"/>
                </w:rPr>
                <w:t>articolo 67 del decreto legislativo 6 settembre 2011, n. 159</w:t>
              </w:r>
            </w:hyperlink>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o di un tentativo di infiltrazione mafiosa di cui all'</w:t>
            </w:r>
            <w:hyperlink r:id="rId9" w:anchor="084" w:history="1">
              <w:r w:rsidRPr="00ED13A0">
                <w:rPr>
                  <w:rStyle w:val="Collegamentoipertestuale"/>
                  <w:rFonts w:ascii="Garamond" w:hAnsi="Garamond" w:cs="Arial"/>
                  <w:color w:val="000000"/>
                  <w:sz w:val="16"/>
                  <w:szCs w:val="16"/>
                  <w:u w:val="none"/>
                </w:rPr>
                <w:t>articolo 84, comma 4, del medesimo decreto</w:t>
              </w:r>
            </w:hyperlink>
            <w:r w:rsidRPr="00ED13A0">
              <w:rPr>
                <w:rFonts w:ascii="Garamond" w:hAnsi="Garamond" w:cs="Arial"/>
                <w:color w:val="000000"/>
                <w:sz w:val="16"/>
                <w:szCs w:val="16"/>
              </w:rPr>
              <w:t xml:space="preserve">, fermo restando quanto previsto dagli </w:t>
            </w:r>
            <w:hyperlink r:id="rId10" w:anchor="088" w:history="1">
              <w:r w:rsidRPr="00ED13A0">
                <w:rPr>
                  <w:rStyle w:val="Collegamentoipertestuale"/>
                  <w:rFonts w:ascii="Garamond" w:hAnsi="Garamond" w:cs="Arial"/>
                  <w:color w:val="000000"/>
                  <w:sz w:val="16"/>
                  <w:szCs w:val="16"/>
                  <w:u w:val="none"/>
                </w:rPr>
                <w:t>articoli 88, comma 4-bis</w:t>
              </w:r>
            </w:hyperlink>
            <w:r w:rsidRPr="00ED13A0">
              <w:rPr>
                <w:rFonts w:ascii="Garamond" w:hAnsi="Garamond" w:cs="Arial"/>
                <w:color w:val="000000"/>
                <w:sz w:val="16"/>
                <w:szCs w:val="16"/>
              </w:rPr>
              <w:t xml:space="preserve">, e </w:t>
            </w:r>
            <w:hyperlink r:id="rId11" w:anchor="092" w:history="1">
              <w:r w:rsidRPr="00ED13A0">
                <w:rPr>
                  <w:rStyle w:val="Collegamentoipertestuale"/>
                  <w:rFonts w:ascii="Garamond" w:hAnsi="Garamond" w:cs="Arial"/>
                  <w:color w:val="000000"/>
                  <w:sz w:val="16"/>
                  <w:szCs w:val="16"/>
                  <w:u w:val="none"/>
                </w:rPr>
                <w:t>92, commi 2 e 3, del decreto legislativo 6 settembre 2011, n. 159</w:t>
              </w:r>
            </w:hyperlink>
            <w:r w:rsidRPr="00ED13A0">
              <w:rPr>
                <w:rFonts w:ascii="Garamond" w:hAnsi="Garamond" w:cs="Arial"/>
                <w:color w:val="000000"/>
                <w:sz w:val="16"/>
                <w:szCs w:val="16"/>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BCE140" w14:textId="77777777" w:rsidR="00A23B3E" w:rsidRPr="00ED13A0" w:rsidRDefault="00A23B3E">
            <w:pPr>
              <w:rPr>
                <w:rFonts w:ascii="Garamond" w:hAnsi="Garamond" w:cs="Arial"/>
                <w:sz w:val="16"/>
                <w:szCs w:val="16"/>
              </w:rPr>
            </w:pPr>
            <w:r w:rsidRPr="00ED13A0">
              <w:rPr>
                <w:rFonts w:ascii="Garamond" w:hAnsi="Garamond" w:cs="Arial"/>
                <w:sz w:val="16"/>
                <w:szCs w:val="16"/>
              </w:rPr>
              <w:t>[ ] Sì [ ] No</w:t>
            </w:r>
          </w:p>
          <w:p w14:paraId="3C1A3C53" w14:textId="77777777" w:rsidR="00A23B3E" w:rsidRPr="00ED13A0" w:rsidRDefault="00A23B3E">
            <w:pPr>
              <w:rPr>
                <w:rFonts w:ascii="Garamond" w:hAnsi="Garamond" w:cs="Arial"/>
                <w:sz w:val="16"/>
                <w:szCs w:val="16"/>
              </w:rPr>
            </w:pPr>
            <w:r w:rsidRPr="00ED13A0">
              <w:rPr>
                <w:rFonts w:ascii="Garamond" w:hAnsi="Garamond" w:cs="Arial"/>
                <w:sz w:val="16"/>
                <w:szCs w:val="16"/>
              </w:rPr>
              <w:t>Se la documentazione pertinente è disponibile elettronicamente, indicare: (indirizzo web, autorità o organismo di emanazione, riferimento preciso della documentazione):</w:t>
            </w:r>
          </w:p>
          <w:p w14:paraId="55892188" w14:textId="77777777" w:rsidR="00A23B3E" w:rsidRPr="00ED13A0" w:rsidRDefault="00A23B3E">
            <w:pPr>
              <w:rPr>
                <w:rFonts w:ascii="Garamond" w:hAnsi="Garamond"/>
                <w:sz w:val="16"/>
                <w:szCs w:val="16"/>
              </w:rPr>
            </w:pPr>
            <w:r w:rsidRPr="00ED13A0">
              <w:rPr>
                <w:rFonts w:ascii="Garamond" w:hAnsi="Garamond" w:cs="Arial"/>
                <w:sz w:val="16"/>
                <w:szCs w:val="16"/>
              </w:rPr>
              <w:t>[…………….…][………………][……..………][…..……..…] (</w:t>
            </w:r>
            <w:r w:rsidRPr="00ED13A0">
              <w:rPr>
                <w:rStyle w:val="Rimandonotaapidipagina"/>
                <w:rFonts w:ascii="Garamond" w:hAnsi="Garamond" w:cs="Arial"/>
                <w:sz w:val="16"/>
                <w:szCs w:val="16"/>
              </w:rPr>
              <w:footnoteReference w:id="26"/>
            </w:r>
            <w:r w:rsidRPr="00ED13A0">
              <w:rPr>
                <w:rFonts w:ascii="Garamond" w:hAnsi="Garamond" w:cs="Arial"/>
                <w:sz w:val="16"/>
                <w:szCs w:val="16"/>
              </w:rPr>
              <w:t>)</w:t>
            </w:r>
          </w:p>
        </w:tc>
      </w:tr>
      <w:tr w:rsidR="00A23B3E" w:rsidRPr="00ED13A0" w14:paraId="504AC006"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4B58CA"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lastRenderedPageBreak/>
              <w:t>L’operatore economico si trova in una delle seguenti situazioni?</w:t>
            </w:r>
          </w:p>
          <w:p w14:paraId="289A03E4" w14:textId="77777777" w:rsidR="00A23B3E" w:rsidRPr="00ED13A0" w:rsidRDefault="00A23B3E">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è stato soggetto alla sanzione interdittiva di cui all'</w:t>
            </w:r>
            <w:hyperlink r:id="rId12" w:anchor="09" w:history="1">
              <w:r w:rsidRPr="00ED13A0">
                <w:rPr>
                  <w:rStyle w:val="Collegamentoipertestuale"/>
                  <w:rFonts w:ascii="Garamond" w:eastAsia="font302" w:hAnsi="Garamond" w:cs="Arial"/>
                  <w:color w:val="000000"/>
                  <w:sz w:val="16"/>
                  <w:szCs w:val="16"/>
                  <w:u w:val="none"/>
                </w:rPr>
                <w:t>articolo 9, comma 2, lettera c) del decreto legislativo 8 giugno 2001, n. 231</w:t>
              </w:r>
            </w:hyperlink>
            <w:r w:rsidRPr="00ED13A0">
              <w:rPr>
                <w:rFonts w:ascii="Garamond" w:hAnsi="Garamond" w:cs="Arial"/>
                <w:color w:val="000000"/>
                <w:sz w:val="16"/>
                <w:szCs w:val="16"/>
              </w:rPr>
              <w:t xml:space="preserve"> o ad altra sanzione che comporta il divieto di contrarre con la pubblica amministrazione, compresi i provvedimenti interdittivi di cui all'</w:t>
            </w:r>
            <w:hyperlink r:id="rId13" w:anchor="014" w:history="1">
              <w:r w:rsidRPr="00ED13A0">
                <w:rPr>
                  <w:rStyle w:val="Collegamentoipertestuale"/>
                  <w:rFonts w:ascii="Garamond" w:eastAsia="font302" w:hAnsi="Garamond" w:cs="Arial"/>
                  <w:color w:val="000000"/>
                  <w:sz w:val="16"/>
                  <w:szCs w:val="16"/>
                  <w:u w:val="none"/>
                </w:rPr>
                <w:t>articolo 14 del decreto legislativo 9 aprile 2008, n. 81</w:t>
              </w:r>
            </w:hyperlink>
            <w:r w:rsidRPr="00ED13A0">
              <w:rPr>
                <w:rFonts w:ascii="Garamond" w:hAnsi="Garamond" w:cs="Arial"/>
                <w:color w:val="000000"/>
                <w:sz w:val="16"/>
                <w:szCs w:val="16"/>
              </w:rPr>
              <w:t xml:space="preserve"> (Articolo 80, comma 5, lettera </w:t>
            </w:r>
            <w:r w:rsidRPr="00ED13A0">
              <w:rPr>
                <w:rFonts w:ascii="Garamond" w:hAnsi="Garamond" w:cs="Arial"/>
                <w:i/>
                <w:color w:val="000000"/>
                <w:sz w:val="16"/>
                <w:szCs w:val="16"/>
              </w:rPr>
              <w:t>f)</w:t>
            </w:r>
            <w:r w:rsidRPr="00ED13A0">
              <w:rPr>
                <w:rFonts w:ascii="Garamond" w:hAnsi="Garamond" w:cs="Arial"/>
                <w:color w:val="000000"/>
                <w:sz w:val="16"/>
                <w:szCs w:val="16"/>
              </w:rPr>
              <w:t xml:space="preserve">; </w:t>
            </w:r>
          </w:p>
          <w:p w14:paraId="379418BF"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478625D6" w14:textId="77777777" w:rsidR="00A23B3E" w:rsidRPr="00ED13A0" w:rsidRDefault="00A23B3E" w:rsidP="00F351F0">
            <w:pPr>
              <w:pStyle w:val="NormalWeb1"/>
              <w:spacing w:before="0" w:after="0"/>
              <w:jc w:val="both"/>
              <w:rPr>
                <w:rFonts w:ascii="Garamond" w:hAnsi="Garamond" w:cs="Arial"/>
                <w:color w:val="000000"/>
                <w:sz w:val="16"/>
                <w:szCs w:val="16"/>
              </w:rPr>
            </w:pPr>
          </w:p>
          <w:p w14:paraId="00666367" w14:textId="77777777" w:rsidR="00A23B3E" w:rsidRPr="00ED13A0" w:rsidRDefault="00A23B3E">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ED13A0">
              <w:rPr>
                <w:rFonts w:ascii="Garamond" w:hAnsi="Garamond" w:cs="Arial"/>
                <w:i/>
                <w:color w:val="000000"/>
                <w:sz w:val="16"/>
                <w:szCs w:val="16"/>
              </w:rPr>
              <w:t>g</w:t>
            </w:r>
            <w:r w:rsidRPr="00ED13A0">
              <w:rPr>
                <w:rFonts w:ascii="Garamond" w:hAnsi="Garamond" w:cs="Arial"/>
                <w:color w:val="000000"/>
                <w:sz w:val="16"/>
                <w:szCs w:val="16"/>
              </w:rPr>
              <w:t xml:space="preserve">); </w:t>
            </w:r>
          </w:p>
          <w:p w14:paraId="73002608"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67BFE2E9"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47710359"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559A4D17" w14:textId="77777777" w:rsidR="00A23B3E" w:rsidRPr="00ED13A0" w:rsidRDefault="00A23B3E" w:rsidP="00625142">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ha violato il divieto di intestazione fiduciaria di cui all'</w:t>
            </w:r>
            <w:r w:rsidRPr="00ED13A0">
              <w:rPr>
                <w:rStyle w:val="Collegamentoipertestuale"/>
                <w:rFonts w:ascii="Garamond" w:eastAsia="font302" w:hAnsi="Garamond" w:cs="Arial"/>
                <w:color w:val="000000"/>
                <w:sz w:val="16"/>
                <w:szCs w:val="16"/>
                <w:u w:val="none"/>
              </w:rPr>
              <w:t>articolo 17 della legge 19 marzo 1990, n. 55</w:t>
            </w:r>
            <w:r w:rsidR="00625142" w:rsidRPr="00ED13A0">
              <w:rPr>
                <w:rStyle w:val="Collegamentoipertestuale"/>
                <w:rFonts w:ascii="Garamond" w:eastAsia="font302" w:hAnsi="Garamond" w:cs="Arial"/>
                <w:color w:val="000000"/>
                <w:sz w:val="16"/>
                <w:szCs w:val="16"/>
                <w:u w:val="none"/>
              </w:rPr>
              <w:t xml:space="preserve"> </w:t>
            </w:r>
            <w:r w:rsidRPr="00ED13A0">
              <w:rPr>
                <w:rFonts w:ascii="Garamond" w:hAnsi="Garamond" w:cs="Arial"/>
                <w:color w:val="000000"/>
                <w:sz w:val="16"/>
                <w:szCs w:val="16"/>
              </w:rPr>
              <w:t xml:space="preserve">(Articolo 80, comma 5, lettera </w:t>
            </w:r>
            <w:r w:rsidRPr="00ED13A0">
              <w:rPr>
                <w:rFonts w:ascii="Garamond" w:hAnsi="Garamond" w:cs="Arial"/>
                <w:i/>
                <w:color w:val="000000"/>
                <w:sz w:val="16"/>
                <w:szCs w:val="16"/>
              </w:rPr>
              <w:t>h</w:t>
            </w:r>
            <w:r w:rsidRPr="00ED13A0">
              <w:rPr>
                <w:rFonts w:ascii="Garamond" w:hAnsi="Garamond" w:cs="Arial"/>
                <w:color w:val="000000"/>
                <w:sz w:val="16"/>
                <w:szCs w:val="16"/>
              </w:rPr>
              <w:t>)</w:t>
            </w:r>
            <w:r w:rsidR="00625142" w:rsidRPr="00ED13A0">
              <w:rPr>
                <w:rFonts w:ascii="Garamond" w:hAnsi="Garamond" w:cs="Arial"/>
                <w:color w:val="000000"/>
                <w:sz w:val="16"/>
                <w:szCs w:val="16"/>
              </w:rPr>
              <w:t>?</w:t>
            </w:r>
            <w:r w:rsidRPr="00ED13A0">
              <w:rPr>
                <w:rFonts w:ascii="Garamond" w:hAnsi="Garamond" w:cs="Arial"/>
                <w:color w:val="000000"/>
                <w:sz w:val="16"/>
                <w:szCs w:val="16"/>
              </w:rPr>
              <w:t xml:space="preserve"> </w:t>
            </w:r>
          </w:p>
          <w:p w14:paraId="1B8C4A71" w14:textId="77777777" w:rsidR="00625142" w:rsidRPr="00ED13A0" w:rsidRDefault="00625142">
            <w:pPr>
              <w:spacing w:before="0" w:after="0"/>
              <w:ind w:left="284" w:hanging="284"/>
              <w:jc w:val="both"/>
              <w:rPr>
                <w:rFonts w:ascii="Garamond" w:hAnsi="Garamond" w:cs="Arial"/>
                <w:color w:val="000000"/>
                <w:sz w:val="16"/>
                <w:szCs w:val="16"/>
              </w:rPr>
            </w:pPr>
          </w:p>
          <w:p w14:paraId="701097C8" w14:textId="77777777" w:rsidR="00A23B3E" w:rsidRPr="00ED13A0" w:rsidRDefault="00A23B3E">
            <w:p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In caso affermativo:</w:t>
            </w:r>
          </w:p>
          <w:p w14:paraId="479BBF7A"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indicare la data dell’accertamento definitivo e l’autorità o organismo di emanazione:</w:t>
            </w:r>
          </w:p>
          <w:p w14:paraId="3D0D93D9" w14:textId="77777777" w:rsidR="00625142" w:rsidRPr="00ED13A0" w:rsidRDefault="00625142">
            <w:pPr>
              <w:pStyle w:val="NormalWeb1"/>
              <w:spacing w:before="0" w:after="0"/>
              <w:ind w:left="284" w:hanging="284"/>
              <w:jc w:val="both"/>
              <w:rPr>
                <w:rFonts w:ascii="Garamond" w:hAnsi="Garamond" w:cs="Arial"/>
                <w:color w:val="000000"/>
                <w:sz w:val="16"/>
                <w:szCs w:val="16"/>
              </w:rPr>
            </w:pPr>
          </w:p>
          <w:p w14:paraId="4CEDAE38"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la violazione è stata rimossa?</w:t>
            </w:r>
          </w:p>
          <w:p w14:paraId="554171A2"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4AB14525"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0DB6687F"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29D391A0"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34867786"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25A425B3"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25470B96"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31943EE1"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1F3CF8DC" w14:textId="77777777" w:rsidR="00A23B3E" w:rsidRPr="00ED13A0" w:rsidRDefault="00A23B3E">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è in regola con le norme che disciplinano il diritto al lavoro dei disabili di cui all</w:t>
            </w:r>
            <w:hyperlink r:id="rId14" w:anchor="17" w:history="1">
              <w:r w:rsidRPr="00ED13A0">
                <w:rPr>
                  <w:rStyle w:val="Collegamentoipertestuale"/>
                  <w:rFonts w:ascii="Garamond" w:eastAsia="font302" w:hAnsi="Garamond" w:cs="Arial"/>
                  <w:color w:val="000000"/>
                  <w:sz w:val="16"/>
                  <w:szCs w:val="16"/>
                  <w:u w:val="none"/>
                </w:rPr>
                <w:t>a legge 12 marzo 1999, n. 68</w:t>
              </w:r>
            </w:hyperlink>
          </w:p>
          <w:p w14:paraId="0123CF77" w14:textId="77777777" w:rsidR="00A23B3E" w:rsidRPr="00ED13A0" w:rsidRDefault="00A23B3E">
            <w:pPr>
              <w:pStyle w:val="NormalWeb1"/>
              <w:spacing w:before="0" w:after="0"/>
              <w:ind w:left="284"/>
              <w:jc w:val="both"/>
              <w:rPr>
                <w:rFonts w:ascii="Garamond" w:eastAsia="font302" w:hAnsi="Garamond"/>
                <w:color w:val="000000"/>
                <w:sz w:val="16"/>
                <w:szCs w:val="16"/>
              </w:rPr>
            </w:pPr>
            <w:r w:rsidRPr="00ED13A0">
              <w:rPr>
                <w:rFonts w:ascii="Garamond" w:hAnsi="Garamond" w:cs="Arial"/>
                <w:color w:val="000000"/>
                <w:sz w:val="16"/>
                <w:szCs w:val="16"/>
              </w:rPr>
              <w:t xml:space="preserve">(Articolo 80, comma 5, lettera </w:t>
            </w:r>
            <w:r w:rsidRPr="00ED13A0">
              <w:rPr>
                <w:rFonts w:ascii="Garamond" w:hAnsi="Garamond" w:cs="Arial"/>
                <w:i/>
                <w:color w:val="000000"/>
                <w:sz w:val="16"/>
                <w:szCs w:val="16"/>
              </w:rPr>
              <w:t>i</w:t>
            </w:r>
            <w:r w:rsidRPr="00ED13A0">
              <w:rPr>
                <w:rFonts w:ascii="Garamond" w:hAnsi="Garamond" w:cs="Arial"/>
                <w:color w:val="000000"/>
                <w:sz w:val="16"/>
                <w:szCs w:val="16"/>
              </w:rPr>
              <w:t xml:space="preserve">); </w:t>
            </w:r>
          </w:p>
          <w:p w14:paraId="55DABCE7" w14:textId="77777777" w:rsidR="00A23B3E" w:rsidRPr="00ED13A0" w:rsidRDefault="00A23B3E">
            <w:pPr>
              <w:pStyle w:val="NormalWeb1"/>
              <w:spacing w:before="0" w:after="0"/>
              <w:ind w:left="284" w:hanging="284"/>
              <w:jc w:val="both"/>
              <w:rPr>
                <w:rFonts w:ascii="Garamond" w:eastAsia="font302" w:hAnsi="Garamond"/>
                <w:color w:val="000000"/>
                <w:sz w:val="16"/>
                <w:szCs w:val="16"/>
              </w:rPr>
            </w:pPr>
          </w:p>
          <w:p w14:paraId="438DDE5C" w14:textId="77777777" w:rsidR="00A23B3E" w:rsidRPr="00ED13A0" w:rsidRDefault="00A23B3E">
            <w:pPr>
              <w:pStyle w:val="NormalWeb1"/>
              <w:spacing w:before="0" w:after="0"/>
              <w:jc w:val="both"/>
              <w:rPr>
                <w:rFonts w:ascii="Garamond" w:hAnsi="Garamond" w:cs="Arial"/>
                <w:color w:val="000000"/>
                <w:sz w:val="16"/>
                <w:szCs w:val="16"/>
              </w:rPr>
            </w:pPr>
          </w:p>
          <w:p w14:paraId="349838B4" w14:textId="77777777" w:rsidR="00A23B3E" w:rsidRPr="00ED13A0" w:rsidRDefault="00A23B3E">
            <w:pPr>
              <w:pStyle w:val="NormalWeb1"/>
              <w:spacing w:before="0" w:after="0"/>
              <w:jc w:val="both"/>
              <w:rPr>
                <w:rFonts w:ascii="Garamond" w:hAnsi="Garamond" w:cs="Arial"/>
                <w:color w:val="000000"/>
                <w:sz w:val="16"/>
                <w:szCs w:val="16"/>
              </w:rPr>
            </w:pPr>
          </w:p>
          <w:p w14:paraId="4EC41D98" w14:textId="77777777" w:rsidR="00A23B3E" w:rsidRPr="00ED13A0" w:rsidRDefault="00A23B3E">
            <w:pPr>
              <w:pStyle w:val="NormalWeb1"/>
              <w:spacing w:before="0" w:after="0"/>
              <w:jc w:val="both"/>
              <w:rPr>
                <w:rFonts w:ascii="Garamond" w:hAnsi="Garamond" w:cs="Arial"/>
                <w:color w:val="000000"/>
                <w:sz w:val="16"/>
                <w:szCs w:val="16"/>
              </w:rPr>
            </w:pPr>
          </w:p>
          <w:p w14:paraId="54B01FA4" w14:textId="77777777" w:rsidR="00A23B3E" w:rsidRPr="00ED13A0" w:rsidRDefault="00A23B3E">
            <w:pPr>
              <w:pStyle w:val="NormalWeb1"/>
              <w:spacing w:before="0" w:after="0"/>
              <w:jc w:val="both"/>
              <w:rPr>
                <w:rFonts w:ascii="Garamond" w:hAnsi="Garamond" w:cs="Arial"/>
                <w:color w:val="000000"/>
                <w:sz w:val="16"/>
                <w:szCs w:val="16"/>
              </w:rPr>
            </w:pPr>
          </w:p>
          <w:p w14:paraId="03BAC51A" w14:textId="77777777" w:rsidR="00A23B3E" w:rsidRPr="00ED13A0" w:rsidRDefault="00A23B3E">
            <w:pPr>
              <w:pStyle w:val="NormalWeb1"/>
              <w:spacing w:before="0" w:after="0"/>
              <w:jc w:val="both"/>
              <w:rPr>
                <w:rFonts w:ascii="Garamond" w:hAnsi="Garamond" w:cs="Arial"/>
                <w:color w:val="000000"/>
                <w:sz w:val="16"/>
                <w:szCs w:val="16"/>
              </w:rPr>
            </w:pPr>
          </w:p>
          <w:p w14:paraId="2F2826DA" w14:textId="77777777" w:rsidR="00A23B3E" w:rsidRPr="00ED13A0" w:rsidRDefault="00A23B3E">
            <w:pPr>
              <w:pStyle w:val="NormalWeb1"/>
              <w:spacing w:before="0" w:after="0"/>
              <w:jc w:val="both"/>
              <w:rPr>
                <w:rFonts w:ascii="Garamond" w:hAnsi="Garamond" w:cs="Arial"/>
                <w:color w:val="000000"/>
                <w:sz w:val="16"/>
                <w:szCs w:val="16"/>
              </w:rPr>
            </w:pPr>
          </w:p>
          <w:p w14:paraId="326739B6" w14:textId="77777777" w:rsidR="006B4D39" w:rsidRPr="00ED13A0" w:rsidRDefault="006B4D39">
            <w:pPr>
              <w:pStyle w:val="NormalWeb1"/>
              <w:spacing w:before="0" w:after="0"/>
              <w:jc w:val="both"/>
              <w:rPr>
                <w:rFonts w:ascii="Garamond" w:hAnsi="Garamond" w:cs="Arial"/>
                <w:color w:val="000000"/>
                <w:sz w:val="16"/>
                <w:szCs w:val="16"/>
              </w:rPr>
            </w:pPr>
          </w:p>
          <w:p w14:paraId="3D1DBDA7" w14:textId="77777777" w:rsidR="00A23B3E" w:rsidRPr="00ED13A0" w:rsidRDefault="00A23B3E">
            <w:pPr>
              <w:pStyle w:val="NormalWeb1"/>
              <w:spacing w:before="0" w:after="0"/>
              <w:jc w:val="both"/>
              <w:rPr>
                <w:rFonts w:ascii="Garamond" w:hAnsi="Garamond" w:cs="Arial"/>
                <w:color w:val="000000"/>
                <w:sz w:val="16"/>
                <w:szCs w:val="16"/>
              </w:rPr>
            </w:pPr>
          </w:p>
          <w:p w14:paraId="390194E6" w14:textId="77777777" w:rsidR="00A23B3E" w:rsidRPr="00ED13A0" w:rsidRDefault="00A23B3E" w:rsidP="008154AA">
            <w:pPr>
              <w:pStyle w:val="NormalWeb1"/>
              <w:numPr>
                <w:ilvl w:val="0"/>
                <w:numId w:val="10"/>
              </w:numPr>
              <w:spacing w:before="0" w:after="0"/>
              <w:ind w:left="304" w:hanging="304"/>
              <w:jc w:val="both"/>
              <w:rPr>
                <w:rFonts w:ascii="Garamond" w:hAnsi="Garamond" w:cs="Arial"/>
                <w:color w:val="000000"/>
                <w:sz w:val="16"/>
                <w:szCs w:val="16"/>
              </w:rPr>
            </w:pPr>
            <w:r w:rsidRPr="00ED13A0">
              <w:rPr>
                <w:rFonts w:ascii="Garamond" w:hAnsi="Garamond" w:cs="Arial"/>
                <w:color w:val="000000"/>
                <w:sz w:val="16"/>
                <w:szCs w:val="16"/>
              </w:rPr>
              <w:t xml:space="preserve">è stato vittima dei reati previsti e puniti dagli </w:t>
            </w:r>
            <w:hyperlink r:id="rId15" w:anchor="317" w:history="1">
              <w:r w:rsidRPr="00ED13A0">
                <w:rPr>
                  <w:rStyle w:val="Collegamentoipertestuale"/>
                  <w:rFonts w:ascii="Garamond" w:eastAsia="font302" w:hAnsi="Garamond" w:cs="Arial"/>
                  <w:color w:val="000000"/>
                  <w:sz w:val="16"/>
                  <w:szCs w:val="16"/>
                  <w:u w:val="none"/>
                </w:rPr>
                <w:t>articoli 317</w:t>
              </w:r>
            </w:hyperlink>
            <w:r w:rsidRPr="00ED13A0">
              <w:rPr>
                <w:rFonts w:ascii="Garamond" w:hAnsi="Garamond" w:cs="Arial"/>
                <w:color w:val="000000"/>
                <w:sz w:val="16"/>
                <w:szCs w:val="16"/>
              </w:rPr>
              <w:t xml:space="preserve"> e </w:t>
            </w:r>
            <w:hyperlink r:id="rId16" w:anchor="629" w:history="1">
              <w:r w:rsidRPr="00ED13A0">
                <w:rPr>
                  <w:rStyle w:val="Collegamentoipertestuale"/>
                  <w:rFonts w:ascii="Garamond" w:eastAsia="font302" w:hAnsi="Garamond" w:cs="Arial"/>
                  <w:color w:val="000000"/>
                  <w:sz w:val="16"/>
                  <w:szCs w:val="16"/>
                  <w:u w:val="none"/>
                </w:rPr>
                <w:t>629 del codice penale</w:t>
              </w:r>
            </w:hyperlink>
            <w:r w:rsidRPr="00ED13A0">
              <w:rPr>
                <w:rFonts w:ascii="Garamond" w:hAnsi="Garamond" w:cs="Arial"/>
                <w:color w:val="000000"/>
                <w:sz w:val="16"/>
                <w:szCs w:val="16"/>
              </w:rPr>
              <w:t xml:space="preserve"> aggravati ai sensi dell'articolo 7 del decreto-legge 13 maggio 1991, n. 152, convertito, con modificazioni, dalla legge 12 luglio 1991, n. 203?</w:t>
            </w:r>
          </w:p>
          <w:p w14:paraId="0CB9FE3F"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565B5D53"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In caso affermativo:</w:t>
            </w:r>
          </w:p>
          <w:p w14:paraId="0A1819F7"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59A8BFEB"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ha denunciato i fatti all’autorità giudiziaria?</w:t>
            </w:r>
          </w:p>
          <w:p w14:paraId="39D77423"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198F2D6C"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ricorrono i casi previsti all’articolo 4, primo comma, della Legge 24 novembre 1981, n. 689</w:t>
            </w:r>
            <w:r w:rsidR="00625142" w:rsidRPr="00ED13A0">
              <w:rPr>
                <w:rFonts w:ascii="Garamond" w:hAnsi="Garamond" w:cs="Arial"/>
                <w:color w:val="000000"/>
                <w:sz w:val="16"/>
                <w:szCs w:val="16"/>
              </w:rPr>
              <w:t xml:space="preserve"> </w:t>
            </w:r>
            <w:r w:rsidRPr="00ED13A0">
              <w:rPr>
                <w:rFonts w:ascii="Garamond" w:hAnsi="Garamond" w:cs="Arial"/>
                <w:color w:val="000000"/>
                <w:sz w:val="16"/>
                <w:szCs w:val="16"/>
              </w:rPr>
              <w:t>(a</w:t>
            </w:r>
            <w:r w:rsidR="00625142" w:rsidRPr="00ED13A0">
              <w:rPr>
                <w:rFonts w:ascii="Garamond" w:hAnsi="Garamond" w:cs="Arial"/>
                <w:color w:val="000000"/>
                <w:sz w:val="16"/>
                <w:szCs w:val="16"/>
              </w:rPr>
              <w:t>rticolo 80, comma 5, lettera l) ?</w:t>
            </w:r>
            <w:r w:rsidRPr="00ED13A0">
              <w:rPr>
                <w:rFonts w:ascii="Garamond" w:hAnsi="Garamond" w:cs="Arial"/>
                <w:color w:val="000000"/>
                <w:sz w:val="16"/>
                <w:szCs w:val="16"/>
              </w:rPr>
              <w:t xml:space="preserve"> </w:t>
            </w:r>
          </w:p>
          <w:p w14:paraId="24CE3F62"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17626074"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341B116A"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0D77F018" w14:textId="77777777" w:rsidR="006A5E21" w:rsidRPr="00ED13A0" w:rsidRDefault="006A5E21">
            <w:pPr>
              <w:pStyle w:val="NormalWeb1"/>
              <w:spacing w:before="0" w:after="0"/>
              <w:ind w:left="284" w:hanging="284"/>
              <w:jc w:val="both"/>
              <w:rPr>
                <w:rFonts w:ascii="Garamond" w:hAnsi="Garamond" w:cs="Arial"/>
                <w:color w:val="000000"/>
                <w:sz w:val="16"/>
                <w:szCs w:val="16"/>
              </w:rPr>
            </w:pPr>
          </w:p>
          <w:p w14:paraId="4D42815D" w14:textId="77777777" w:rsidR="006A5E21" w:rsidRPr="00ED13A0" w:rsidRDefault="006A5E21">
            <w:pPr>
              <w:pStyle w:val="NormalWeb1"/>
              <w:spacing w:before="0" w:after="0"/>
              <w:ind w:left="284" w:hanging="284"/>
              <w:jc w:val="both"/>
              <w:rPr>
                <w:rFonts w:ascii="Garamond" w:hAnsi="Garamond" w:cs="Arial"/>
                <w:color w:val="000000"/>
                <w:sz w:val="16"/>
                <w:szCs w:val="16"/>
              </w:rPr>
            </w:pPr>
          </w:p>
          <w:p w14:paraId="0B69B2EA" w14:textId="77777777" w:rsidR="006A5E21" w:rsidRPr="00ED13A0" w:rsidRDefault="006A5E21">
            <w:pPr>
              <w:pStyle w:val="NormalWeb1"/>
              <w:spacing w:before="0" w:after="0"/>
              <w:ind w:left="284" w:hanging="284"/>
              <w:jc w:val="both"/>
              <w:rPr>
                <w:rFonts w:ascii="Garamond" w:hAnsi="Garamond" w:cs="Arial"/>
                <w:color w:val="000000"/>
                <w:sz w:val="16"/>
                <w:szCs w:val="16"/>
              </w:rPr>
            </w:pPr>
          </w:p>
          <w:p w14:paraId="71018496" w14:textId="77777777" w:rsidR="00A23B3E" w:rsidRPr="00ED13A0" w:rsidRDefault="00A23B3E" w:rsidP="008F12E6">
            <w:pPr>
              <w:pStyle w:val="NormalWeb1"/>
              <w:numPr>
                <w:ilvl w:val="0"/>
                <w:numId w:val="10"/>
              </w:numPr>
              <w:spacing w:before="0" w:after="0"/>
              <w:ind w:left="304" w:hanging="304"/>
              <w:jc w:val="both"/>
              <w:rPr>
                <w:rFonts w:ascii="Garamond" w:hAnsi="Garamond" w:cs="Arial"/>
                <w:strike/>
                <w:color w:val="000000"/>
                <w:sz w:val="16"/>
                <w:szCs w:val="16"/>
              </w:rPr>
            </w:pPr>
            <w:r w:rsidRPr="00ED13A0">
              <w:rPr>
                <w:rFonts w:ascii="Garamond" w:hAnsi="Garamond" w:cs="Arial"/>
                <w:color w:val="000000"/>
                <w:sz w:val="16"/>
                <w:szCs w:val="16"/>
              </w:rPr>
              <w:lastRenderedPageBreak/>
              <w:t>si trova rispetto ad un altro partecipante alla medesima procedura di affidamento, in una situazione di controllo di cui all'</w:t>
            </w:r>
            <w:hyperlink r:id="rId17" w:anchor="2359" w:history="1">
              <w:r w:rsidRPr="00ED13A0">
                <w:rPr>
                  <w:rStyle w:val="Collegamentoipertestuale"/>
                  <w:rFonts w:ascii="Garamond" w:eastAsia="font302" w:hAnsi="Garamond" w:cs="Arial"/>
                  <w:color w:val="000000"/>
                  <w:sz w:val="16"/>
                  <w:szCs w:val="16"/>
                  <w:u w:val="none"/>
                </w:rPr>
                <w:t>articolo 2359 del codice civile</w:t>
              </w:r>
            </w:hyperlink>
            <w:r w:rsidRPr="00ED13A0">
              <w:rPr>
                <w:rFonts w:ascii="Garamond" w:hAnsi="Garamond" w:cs="Arial"/>
                <w:color w:val="000000"/>
                <w:sz w:val="16"/>
                <w:szCs w:val="16"/>
              </w:rPr>
              <w:t xml:space="preserve"> o in una qualsiasi relazione, anche di fatto, se la situazione di controllo o la relazione comporti che le offerte sono imputabili ad un unico centro decisionale (ar</w:t>
            </w:r>
            <w:r w:rsidR="001D3A2B" w:rsidRPr="00ED13A0">
              <w:rPr>
                <w:rFonts w:ascii="Garamond" w:hAnsi="Garamond" w:cs="Arial"/>
                <w:color w:val="000000"/>
                <w:sz w:val="16"/>
                <w:szCs w:val="16"/>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485691" w14:textId="77777777" w:rsidR="00A23B3E" w:rsidRPr="00ED13A0" w:rsidRDefault="00A23B3E">
            <w:pPr>
              <w:rPr>
                <w:rFonts w:ascii="Garamond" w:hAnsi="Garamond" w:cs="Arial"/>
                <w:color w:val="000000"/>
                <w:sz w:val="16"/>
                <w:szCs w:val="16"/>
              </w:rPr>
            </w:pPr>
          </w:p>
          <w:p w14:paraId="0C2DDE0F"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 ] Sì [ ] No</w:t>
            </w:r>
          </w:p>
          <w:p w14:paraId="56AC8FB5"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3511FDAD"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0E3DB768" w14:textId="77777777" w:rsidR="006A5E21" w:rsidRPr="00ED13A0" w:rsidRDefault="006A5E21" w:rsidP="005309A4">
            <w:pPr>
              <w:jc w:val="both"/>
              <w:rPr>
                <w:rFonts w:ascii="Garamond" w:hAnsi="Garamond" w:cs="Arial"/>
                <w:color w:val="000000"/>
                <w:sz w:val="16"/>
                <w:szCs w:val="16"/>
              </w:rPr>
            </w:pPr>
          </w:p>
          <w:p w14:paraId="70B1D749"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 ] Sì [ ] No</w:t>
            </w:r>
          </w:p>
          <w:p w14:paraId="719D08CC"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30676EED"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0B173478" w14:textId="77777777" w:rsidR="001D3A2B" w:rsidRPr="00ED13A0" w:rsidRDefault="001D3A2B">
            <w:pPr>
              <w:rPr>
                <w:rFonts w:ascii="Garamond" w:hAnsi="Garamond" w:cs="Arial"/>
                <w:color w:val="000000"/>
                <w:sz w:val="16"/>
                <w:szCs w:val="16"/>
              </w:rPr>
            </w:pPr>
          </w:p>
          <w:p w14:paraId="1444A62E"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28A7EA3C" w14:textId="77777777" w:rsidR="00F351F0" w:rsidRPr="00ED13A0" w:rsidRDefault="00F351F0">
            <w:pPr>
              <w:spacing w:before="0" w:after="0"/>
              <w:ind w:left="284" w:hanging="284"/>
              <w:jc w:val="both"/>
              <w:rPr>
                <w:rFonts w:ascii="Garamond" w:hAnsi="Garamond" w:cs="Arial"/>
                <w:color w:val="000000"/>
                <w:sz w:val="16"/>
                <w:szCs w:val="16"/>
              </w:rPr>
            </w:pPr>
          </w:p>
          <w:p w14:paraId="4CD1CA20" w14:textId="77777777" w:rsidR="00A23B3E" w:rsidRPr="00ED13A0" w:rsidRDefault="00A23B3E">
            <w:p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w:t>
            </w:r>
          </w:p>
          <w:p w14:paraId="27440EA9" w14:textId="77777777" w:rsidR="00F351F0" w:rsidRPr="00ED13A0" w:rsidRDefault="00F351F0">
            <w:pPr>
              <w:rPr>
                <w:rFonts w:ascii="Garamond" w:hAnsi="Garamond" w:cs="Arial"/>
                <w:color w:val="000000"/>
                <w:sz w:val="16"/>
                <w:szCs w:val="16"/>
              </w:rPr>
            </w:pPr>
          </w:p>
          <w:p w14:paraId="78F3257C"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22F1F9D0"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38096C77"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5C92EB25" w14:textId="77777777" w:rsidR="00A23B3E" w:rsidRPr="00ED13A0" w:rsidRDefault="00A23B3E">
            <w:pPr>
              <w:rPr>
                <w:rFonts w:ascii="Garamond" w:hAnsi="Garamond" w:cs="Arial"/>
                <w:color w:val="000000"/>
                <w:sz w:val="16"/>
                <w:szCs w:val="16"/>
              </w:rPr>
            </w:pPr>
          </w:p>
          <w:p w14:paraId="0B53C316" w14:textId="77777777" w:rsidR="005309A4" w:rsidRPr="00ED13A0" w:rsidRDefault="00A23B3E" w:rsidP="00F351F0">
            <w:pPr>
              <w:rPr>
                <w:rFonts w:ascii="Garamond" w:hAnsi="Garamond" w:cs="Arial"/>
                <w:color w:val="000000"/>
                <w:sz w:val="16"/>
                <w:szCs w:val="16"/>
              </w:rPr>
            </w:pPr>
            <w:r w:rsidRPr="00ED13A0">
              <w:rPr>
                <w:rFonts w:ascii="Garamond" w:hAnsi="Garamond" w:cs="Arial"/>
                <w:color w:val="000000"/>
                <w:sz w:val="16"/>
                <w:szCs w:val="16"/>
              </w:rPr>
              <w:t>[ ] Sì [ ] No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 Non è tenuto alla disciplina legge 68/1999</w:t>
            </w:r>
            <w:r w:rsidRPr="00ED13A0">
              <w:rPr>
                <w:rFonts w:ascii="Garamond" w:hAnsi="Garamond" w:cs="Arial"/>
                <w:color w:val="000000"/>
                <w:sz w:val="16"/>
                <w:szCs w:val="16"/>
              </w:rPr>
              <w:br/>
              <w:t>Se la documentazione pertinente è disponibile elettronicamente, indicare: indirizzo web, autorità o organismo di emanazione, riferimento preciso della documentazione):</w:t>
            </w:r>
          </w:p>
          <w:p w14:paraId="276FD1E6"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07D43329"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Nel caso in cui l’operatore non è tenuto alla disciplina legge 68/199</w:t>
            </w:r>
            <w:r w:rsidR="00F51F37" w:rsidRPr="00ED13A0">
              <w:rPr>
                <w:rFonts w:ascii="Garamond" w:hAnsi="Garamond" w:cs="Arial"/>
                <w:color w:val="000000"/>
                <w:sz w:val="16"/>
                <w:szCs w:val="16"/>
              </w:rPr>
              <w:t>9</w:t>
            </w:r>
            <w:r w:rsidRPr="00ED13A0">
              <w:rPr>
                <w:rFonts w:ascii="Garamond" w:hAnsi="Garamond" w:cs="Arial"/>
                <w:color w:val="000000"/>
                <w:sz w:val="16"/>
                <w:szCs w:val="16"/>
              </w:rPr>
              <w:t xml:space="preserve"> indicare le motivazioni:</w:t>
            </w:r>
          </w:p>
          <w:p w14:paraId="72BB4DC2"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(numero dipendenti e/o</w:t>
            </w:r>
            <w:r w:rsidR="008F12E6" w:rsidRPr="00ED13A0">
              <w:rPr>
                <w:rFonts w:ascii="Garamond" w:hAnsi="Garamond" w:cs="Arial"/>
                <w:color w:val="000000"/>
                <w:sz w:val="16"/>
                <w:szCs w:val="16"/>
              </w:rPr>
              <w:t xml:space="preserve"> altro ) [………..…][……….…][……….…]</w:t>
            </w:r>
          </w:p>
          <w:p w14:paraId="16A30F94" w14:textId="77777777" w:rsidR="006A5E21" w:rsidRPr="00ED13A0" w:rsidRDefault="006A5E21">
            <w:pPr>
              <w:rPr>
                <w:rFonts w:ascii="Garamond" w:hAnsi="Garamond" w:cs="Arial"/>
                <w:color w:val="000000"/>
                <w:sz w:val="16"/>
                <w:szCs w:val="16"/>
              </w:rPr>
            </w:pPr>
          </w:p>
          <w:p w14:paraId="08995D3D"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7E9A90AC" w14:textId="77777777" w:rsidR="00A23B3E" w:rsidRPr="00ED13A0" w:rsidRDefault="00A23B3E">
            <w:pPr>
              <w:rPr>
                <w:rFonts w:ascii="Garamond" w:hAnsi="Garamond" w:cs="Arial"/>
                <w:color w:val="000000"/>
                <w:sz w:val="16"/>
                <w:szCs w:val="16"/>
              </w:rPr>
            </w:pPr>
          </w:p>
          <w:p w14:paraId="0AAD1A70" w14:textId="77777777" w:rsidR="00A23B3E" w:rsidRPr="00ED13A0" w:rsidRDefault="00A23B3E">
            <w:pPr>
              <w:rPr>
                <w:rFonts w:ascii="Garamond" w:hAnsi="Garamond" w:cs="Arial"/>
                <w:color w:val="000000"/>
                <w:sz w:val="16"/>
                <w:szCs w:val="16"/>
              </w:rPr>
            </w:pPr>
          </w:p>
          <w:p w14:paraId="2DDBE938"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688EDB77"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4B864111"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787B0509" w14:textId="77777777" w:rsidR="00A23B3E" w:rsidRPr="00ED13A0" w:rsidRDefault="00A23B3E" w:rsidP="005309A4">
            <w:pPr>
              <w:jc w:val="both"/>
              <w:rPr>
                <w:rFonts w:ascii="Garamond" w:hAnsi="Garamond" w:cs="Arial"/>
                <w:strike/>
                <w:color w:val="000000"/>
                <w:sz w:val="16"/>
                <w:szCs w:val="16"/>
              </w:rPr>
            </w:pPr>
            <w:r w:rsidRPr="00ED13A0">
              <w:rPr>
                <w:rFonts w:ascii="Garamond" w:hAnsi="Garamond" w:cs="Arial"/>
                <w:color w:val="000000"/>
                <w:sz w:val="16"/>
                <w:szCs w:val="16"/>
              </w:rPr>
              <w:t>[………..…][……….…][……….…]</w:t>
            </w:r>
          </w:p>
          <w:p w14:paraId="227D1EA3" w14:textId="77777777" w:rsidR="001D3A2B" w:rsidRPr="00ED13A0" w:rsidRDefault="001D3A2B">
            <w:pPr>
              <w:rPr>
                <w:rFonts w:ascii="Garamond" w:hAnsi="Garamond" w:cs="Arial"/>
                <w:color w:val="000000"/>
                <w:sz w:val="16"/>
                <w:szCs w:val="16"/>
              </w:rPr>
            </w:pPr>
          </w:p>
          <w:p w14:paraId="350D0A23"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 Sì [ ] No</w:t>
            </w:r>
          </w:p>
        </w:tc>
      </w:tr>
      <w:tr w:rsidR="00C427DB" w:rsidRPr="00ED13A0" w14:paraId="0B0328A5"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B581D1" w14:textId="38C8C447" w:rsidR="00C427DB" w:rsidRPr="00ED13A0" w:rsidRDefault="00C03658" w:rsidP="00076DCA">
            <w:pPr>
              <w:numPr>
                <w:ilvl w:val="0"/>
                <w:numId w:val="10"/>
              </w:numPr>
              <w:rPr>
                <w:rFonts w:ascii="Garamond" w:hAnsi="Garamond" w:cs="Arial"/>
                <w:color w:val="000000"/>
                <w:sz w:val="16"/>
                <w:szCs w:val="16"/>
              </w:rPr>
            </w:pPr>
            <w:r w:rsidRPr="00ED13A0">
              <w:rPr>
                <w:rFonts w:ascii="Garamond" w:hAnsi="Garamond" w:cs="Arial"/>
                <w:color w:val="000000"/>
                <w:sz w:val="16"/>
                <w:szCs w:val="16"/>
              </w:rPr>
              <w:lastRenderedPageBreak/>
              <w:t>L’operatore economico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si trova nella condizione prevista dall’art. 53 comma 16-ter del D.Lgs. 165/2001 (pantouflage o revolving door) in quanto ha concluso contratti di lavoro subordinato o autonomo e, comunque, ha attribuito incarichi ad ex dipendenti della stazione appaltante</w:t>
            </w:r>
            <w:r w:rsidR="00076DCA" w:rsidRPr="00ED13A0">
              <w:rPr>
                <w:rFonts w:ascii="Garamond" w:hAnsi="Garamond" w:cs="Arial"/>
                <w:color w:val="000000"/>
                <w:sz w:val="16"/>
                <w:szCs w:val="16"/>
              </w:rPr>
              <w:t xml:space="preserve"> che</w:t>
            </w:r>
            <w:r w:rsidRPr="00ED13A0">
              <w:rPr>
                <w:rFonts w:ascii="Garamond" w:hAnsi="Garamond" w:cs="Arial"/>
                <w:color w:val="000000"/>
                <w:sz w:val="16"/>
                <w:szCs w:val="16"/>
              </w:rPr>
              <w:t xml:space="preserve"> hanno cessato il loro rapporto di lavoro da meno di tre anni e che negli ultimi tre anni di servizio hanno esercitato poteri autoritativi o negoziali per conto della stessa stazione appaltante nei confronti d</w:t>
            </w:r>
            <w:r w:rsidR="001D3A2B" w:rsidRPr="00ED13A0">
              <w:rPr>
                <w:rFonts w:ascii="Garamond" w:hAnsi="Garamond" w:cs="Arial"/>
                <w:color w:val="000000"/>
                <w:sz w:val="16"/>
                <w:szCs w:val="16"/>
              </w:rPr>
              <w:t xml:space="preserve">el medesimo operatore </w:t>
            </w:r>
            <w:r w:rsidR="00A2720B" w:rsidRPr="00ED13A0">
              <w:rPr>
                <w:rFonts w:ascii="Garamond" w:hAnsi="Garamond" w:cs="Arial"/>
                <w:color w:val="000000"/>
                <w:sz w:val="16"/>
                <w:szCs w:val="16"/>
              </w:rPr>
              <w:t>economico?</w:t>
            </w:r>
            <w:r w:rsidRPr="00ED13A0">
              <w:rPr>
                <w:rFonts w:ascii="Garamond" w:hAnsi="Garamond" w:cs="Arial"/>
                <w:color w:val="000000"/>
                <w:sz w:val="16"/>
                <w:szCs w:val="16"/>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420E62" w14:textId="77777777" w:rsidR="00C427DB" w:rsidRPr="00ED13A0" w:rsidRDefault="00C427DB" w:rsidP="00635C8F">
            <w:pPr>
              <w:rPr>
                <w:rFonts w:ascii="Garamond" w:hAnsi="Garamond" w:cs="Arial"/>
                <w:color w:val="000000"/>
                <w:sz w:val="16"/>
                <w:szCs w:val="16"/>
              </w:rPr>
            </w:pPr>
            <w:r w:rsidRPr="00ED13A0">
              <w:rPr>
                <w:rFonts w:ascii="Garamond" w:hAnsi="Garamond" w:cs="Arial"/>
                <w:color w:val="000000"/>
                <w:sz w:val="16"/>
                <w:szCs w:val="16"/>
              </w:rPr>
              <w:t>[ ] Sì [ ] No</w:t>
            </w:r>
          </w:p>
          <w:p w14:paraId="252EAF2D" w14:textId="77777777" w:rsidR="00C427DB" w:rsidRPr="00ED13A0" w:rsidRDefault="00C427DB" w:rsidP="00635C8F">
            <w:pPr>
              <w:rPr>
                <w:rFonts w:ascii="Garamond" w:hAnsi="Garamond" w:cs="Arial"/>
                <w:color w:val="000000"/>
                <w:sz w:val="16"/>
                <w:szCs w:val="16"/>
              </w:rPr>
            </w:pPr>
            <w:r w:rsidRPr="00ED13A0">
              <w:rPr>
                <w:rFonts w:ascii="Garamond" w:hAnsi="Garamond" w:cs="Arial"/>
                <w:color w:val="000000"/>
                <w:sz w:val="16"/>
                <w:szCs w:val="16"/>
              </w:rPr>
              <w:t xml:space="preserve"> </w:t>
            </w:r>
          </w:p>
        </w:tc>
      </w:tr>
    </w:tbl>
    <w:p w14:paraId="63A1D11D" w14:textId="77777777" w:rsidR="00A23B3E" w:rsidRPr="00ED13A0" w:rsidRDefault="00F351F0" w:rsidP="00C427DB">
      <w:pPr>
        <w:jc w:val="center"/>
        <w:rPr>
          <w:rFonts w:ascii="Garamond" w:hAnsi="Garamond" w:cs="Arial"/>
          <w:sz w:val="16"/>
          <w:szCs w:val="16"/>
        </w:rPr>
      </w:pPr>
      <w:r w:rsidRPr="00ED13A0">
        <w:rPr>
          <w:rFonts w:ascii="Garamond" w:hAnsi="Garamond"/>
          <w:sz w:val="16"/>
          <w:szCs w:val="16"/>
        </w:rPr>
        <w:br w:type="page"/>
      </w:r>
      <w:r w:rsidR="00A23B3E" w:rsidRPr="00ED13A0">
        <w:rPr>
          <w:rFonts w:ascii="Garamond" w:hAnsi="Garamond"/>
          <w:sz w:val="16"/>
          <w:szCs w:val="16"/>
        </w:rPr>
        <w:lastRenderedPageBreak/>
        <w:t>Parte IV: Criteri di selezione</w:t>
      </w:r>
    </w:p>
    <w:p w14:paraId="51E03600" w14:textId="77777777" w:rsidR="00A23B3E" w:rsidRPr="00ED13A0" w:rsidRDefault="00A23B3E">
      <w:pPr>
        <w:spacing w:before="0" w:after="0"/>
        <w:rPr>
          <w:rFonts w:ascii="Garamond" w:hAnsi="Garamond" w:cs="Arial"/>
          <w:sz w:val="16"/>
          <w:szCs w:val="16"/>
        </w:rPr>
      </w:pPr>
    </w:p>
    <w:p w14:paraId="2184907E"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 xml:space="preserve">In merito ai criteri di selezione (sezione </w:t>
      </w:r>
      <w:r w:rsidRPr="00ED13A0">
        <w:rPr>
          <w:rFonts w:ascii="Garamond" w:eastAsia="Symbol" w:hAnsi="Garamond" w:cs="Symbol"/>
          <w:sz w:val="16"/>
          <w:szCs w:val="16"/>
        </w:rPr>
        <w:t></w:t>
      </w:r>
      <w:r w:rsidRPr="00ED13A0">
        <w:rPr>
          <w:rFonts w:ascii="Garamond" w:hAnsi="Garamond" w:cs="Arial"/>
          <w:sz w:val="16"/>
          <w:szCs w:val="16"/>
        </w:rPr>
        <w:t xml:space="preserve"> o sezioni da A a D della presente parte) l'operatore economico dichiara che:</w:t>
      </w:r>
    </w:p>
    <w:p w14:paraId="75A7FA3A" w14:textId="77777777" w:rsidR="00A23B3E" w:rsidRPr="00ED13A0" w:rsidRDefault="00A23B3E">
      <w:pPr>
        <w:spacing w:before="0" w:after="0"/>
        <w:rPr>
          <w:rFonts w:ascii="Garamond" w:hAnsi="Garamond" w:cs="Arial"/>
          <w:sz w:val="16"/>
          <w:szCs w:val="16"/>
        </w:rPr>
      </w:pPr>
    </w:p>
    <w:p w14:paraId="483775B6" w14:textId="77777777" w:rsidR="00A23B3E" w:rsidRPr="00ED13A0" w:rsidRDefault="00A23B3E">
      <w:pPr>
        <w:pStyle w:val="SectionTitle"/>
        <w:spacing w:before="0" w:after="0"/>
        <w:jc w:val="both"/>
        <w:rPr>
          <w:rFonts w:ascii="Garamond" w:hAnsi="Garamond"/>
          <w:sz w:val="16"/>
          <w:szCs w:val="16"/>
        </w:rPr>
      </w:pPr>
      <w:r w:rsidRPr="00ED13A0">
        <w:rPr>
          <w:rFonts w:ascii="Garamond" w:eastAsia="Symbol" w:hAnsi="Garamond" w:cs="Symbol"/>
          <w:b w:val="0"/>
          <w:caps/>
          <w:sz w:val="16"/>
          <w:szCs w:val="16"/>
        </w:rPr>
        <w:t></w:t>
      </w:r>
      <w:r w:rsidRPr="00ED13A0">
        <w:rPr>
          <w:rFonts w:ascii="Garamond" w:hAnsi="Garamond" w:cs="Arial"/>
          <w:b w:val="0"/>
          <w:caps/>
          <w:sz w:val="16"/>
          <w:szCs w:val="16"/>
        </w:rPr>
        <w:t xml:space="preserve">: </w:t>
      </w:r>
      <w:r w:rsidRPr="00ED13A0">
        <w:rPr>
          <w:rFonts w:ascii="Garamond" w:hAnsi="Garamond" w:cs="Arial"/>
          <w:b w:val="0"/>
          <w:caps/>
          <w:color w:val="000000"/>
          <w:sz w:val="16"/>
          <w:szCs w:val="16"/>
        </w:rPr>
        <w:t>Indicazione globale</w:t>
      </w:r>
      <w:r w:rsidRPr="00ED13A0">
        <w:rPr>
          <w:rFonts w:ascii="Garamond" w:hAnsi="Garamond" w:cs="Arial"/>
          <w:b w:val="0"/>
          <w:caps/>
          <w:sz w:val="16"/>
          <w:szCs w:val="16"/>
        </w:rPr>
        <w:t xml:space="preserve"> per tutti i criteri di selezione</w:t>
      </w:r>
    </w:p>
    <w:p w14:paraId="12AB9DAA" w14:textId="77777777" w:rsidR="00A23B3E" w:rsidRPr="00ED13A0" w:rsidRDefault="00A23B3E">
      <w:pPr>
        <w:pStyle w:val="Titolo1"/>
        <w:spacing w:before="0" w:after="0"/>
        <w:rPr>
          <w:rFonts w:ascii="Garamond" w:hAnsi="Garamond"/>
          <w:sz w:val="16"/>
          <w:szCs w:val="16"/>
        </w:rPr>
      </w:pPr>
    </w:p>
    <w:p w14:paraId="5CCC2E5D" w14:textId="77777777" w:rsidR="00A23B3E" w:rsidRPr="00ED13A0"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Garamond" w:hAnsi="Garamond" w:cs="Arial"/>
          <w:b/>
          <w:sz w:val="16"/>
          <w:szCs w:val="16"/>
        </w:rPr>
      </w:pPr>
      <w:r w:rsidRPr="00ED13A0">
        <w:rPr>
          <w:rFonts w:ascii="Garamond" w:hAnsi="Garamond" w:cs="Arial"/>
          <w:b/>
          <w:w w:val="0"/>
          <w:sz w:val="16"/>
          <w:szCs w:val="16"/>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ED13A0">
        <w:rPr>
          <w:rFonts w:ascii="Garamond" w:eastAsia="Symbol" w:hAnsi="Garamond" w:cs="Symbol"/>
          <w:b/>
          <w:w w:val="0"/>
          <w:sz w:val="16"/>
          <w:szCs w:val="16"/>
        </w:rPr>
        <w:t></w:t>
      </w:r>
      <w:r w:rsidRPr="00ED13A0">
        <w:rPr>
          <w:rFonts w:ascii="Garamond" w:hAnsi="Garamond" w:cs="Arial"/>
          <w:b/>
          <w:w w:val="0"/>
          <w:sz w:val="16"/>
          <w:szCs w:val="16"/>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RPr="00ED13A0" w14:paraId="59B0457B"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01B9B0D" w14:textId="77777777" w:rsidR="00A23B3E" w:rsidRPr="00ED13A0" w:rsidRDefault="00A23B3E">
            <w:pPr>
              <w:rPr>
                <w:rFonts w:ascii="Garamond" w:hAnsi="Garamond"/>
                <w:sz w:val="16"/>
                <w:szCs w:val="16"/>
              </w:rPr>
            </w:pPr>
            <w:r w:rsidRPr="00ED13A0">
              <w:rPr>
                <w:rFonts w:ascii="Garamond" w:hAnsi="Garamond" w:cs="Arial"/>
                <w:b/>
                <w:sz w:val="16"/>
                <w:szCs w:val="16"/>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E17FF76"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297E43E3"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A6663F0" w14:textId="77777777" w:rsidR="00A23B3E" w:rsidRPr="00ED13A0" w:rsidRDefault="00A23B3E">
            <w:pPr>
              <w:rPr>
                <w:rFonts w:ascii="Garamond" w:hAnsi="Garamond"/>
                <w:sz w:val="16"/>
                <w:szCs w:val="16"/>
              </w:rPr>
            </w:pPr>
            <w:r w:rsidRPr="00ED13A0">
              <w:rPr>
                <w:rFonts w:ascii="Garamond" w:hAnsi="Garamond" w:cs="Arial"/>
                <w:sz w:val="16"/>
                <w:szCs w:val="16"/>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514C961" w14:textId="77777777" w:rsidR="00A23B3E" w:rsidRPr="00ED13A0" w:rsidRDefault="00A23B3E">
            <w:pPr>
              <w:rPr>
                <w:rFonts w:ascii="Garamond" w:hAnsi="Garamond"/>
                <w:sz w:val="16"/>
                <w:szCs w:val="16"/>
              </w:rPr>
            </w:pPr>
            <w:r w:rsidRPr="00ED13A0">
              <w:rPr>
                <w:rFonts w:ascii="Garamond" w:hAnsi="Garamond" w:cs="Arial"/>
                <w:w w:val="0"/>
                <w:sz w:val="16"/>
                <w:szCs w:val="16"/>
              </w:rPr>
              <w:t>[ ] Sì [ ] No</w:t>
            </w:r>
          </w:p>
        </w:tc>
      </w:tr>
    </w:tbl>
    <w:p w14:paraId="6BFF3766" w14:textId="77777777" w:rsidR="00A23B3E" w:rsidRPr="00ED13A0" w:rsidRDefault="00A23B3E">
      <w:pPr>
        <w:pStyle w:val="SectionTitle"/>
        <w:spacing w:after="120"/>
        <w:jc w:val="both"/>
        <w:rPr>
          <w:rFonts w:ascii="Garamond" w:hAnsi="Garamond" w:cs="Arial"/>
          <w:b w:val="0"/>
          <w:caps/>
          <w:sz w:val="16"/>
          <w:szCs w:val="16"/>
        </w:rPr>
      </w:pPr>
    </w:p>
    <w:p w14:paraId="38FD3F63" w14:textId="77777777" w:rsidR="00A23B3E" w:rsidRPr="00ED13A0" w:rsidRDefault="00A23B3E">
      <w:pPr>
        <w:pStyle w:val="SectionTitle"/>
        <w:jc w:val="both"/>
        <w:rPr>
          <w:rFonts w:ascii="Garamond" w:hAnsi="Garamond" w:cs="Arial"/>
          <w:color w:val="000000"/>
          <w:w w:val="0"/>
          <w:sz w:val="16"/>
          <w:szCs w:val="16"/>
        </w:rPr>
      </w:pPr>
      <w:r w:rsidRPr="00ED13A0">
        <w:rPr>
          <w:rFonts w:ascii="Garamond" w:hAnsi="Garamond" w:cs="Arial"/>
          <w:b w:val="0"/>
          <w:caps/>
          <w:sz w:val="16"/>
          <w:szCs w:val="16"/>
        </w:rPr>
        <w:t>A</w:t>
      </w:r>
      <w:r w:rsidRPr="00ED13A0">
        <w:rPr>
          <w:rFonts w:ascii="Garamond" w:hAnsi="Garamond" w:cs="Arial"/>
          <w:b w:val="0"/>
          <w:caps/>
          <w:color w:val="000000"/>
          <w:sz w:val="16"/>
          <w:szCs w:val="16"/>
        </w:rPr>
        <w:t>: Idoneità (A</w:t>
      </w:r>
      <w:r w:rsidRPr="00ED13A0">
        <w:rPr>
          <w:rFonts w:ascii="Garamond" w:hAnsi="Garamond" w:cs="Arial"/>
          <w:b w:val="0"/>
          <w:smallCaps w:val="0"/>
          <w:color w:val="000000"/>
          <w:sz w:val="16"/>
          <w:szCs w:val="16"/>
        </w:rPr>
        <w:t xml:space="preserve">rticolo 83, comma 1, lettera </w:t>
      </w:r>
      <w:r w:rsidRPr="00ED13A0">
        <w:rPr>
          <w:rFonts w:ascii="Garamond" w:hAnsi="Garamond" w:cs="Arial"/>
          <w:b w:val="0"/>
          <w:i/>
          <w:smallCaps w:val="0"/>
          <w:color w:val="000000"/>
          <w:sz w:val="16"/>
          <w:szCs w:val="16"/>
        </w:rPr>
        <w:t>a)</w:t>
      </w:r>
      <w:r w:rsidRPr="00ED13A0">
        <w:rPr>
          <w:rFonts w:ascii="Garamond" w:hAnsi="Garamond" w:cs="Arial"/>
          <w:b w:val="0"/>
          <w:smallCaps w:val="0"/>
          <w:color w:val="000000"/>
          <w:sz w:val="16"/>
          <w:szCs w:val="16"/>
        </w:rPr>
        <w:t xml:space="preserve">, del Codice) </w:t>
      </w:r>
    </w:p>
    <w:p w14:paraId="66759234" w14:textId="77777777" w:rsidR="00A23B3E" w:rsidRPr="00ED13A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color w:val="000000"/>
          <w:sz w:val="16"/>
          <w:szCs w:val="16"/>
        </w:rPr>
      </w:pPr>
      <w:r w:rsidRPr="00ED13A0">
        <w:rPr>
          <w:rFonts w:ascii="Garamond" w:hAnsi="Garamond" w:cs="Arial"/>
          <w:b/>
          <w:color w:val="000000"/>
          <w:w w:val="0"/>
          <w:sz w:val="16"/>
          <w:szCs w:val="16"/>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3E91880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76BB8B" w14:textId="77777777" w:rsidR="00A23B3E" w:rsidRPr="00ED13A0" w:rsidRDefault="00A23B3E">
            <w:pPr>
              <w:rPr>
                <w:rFonts w:ascii="Garamond" w:hAnsi="Garamond"/>
                <w:sz w:val="16"/>
                <w:szCs w:val="16"/>
              </w:rPr>
            </w:pPr>
            <w:r w:rsidRPr="00ED13A0">
              <w:rPr>
                <w:rFonts w:ascii="Garamond" w:hAnsi="Garamond" w:cs="Arial"/>
                <w:b/>
                <w:sz w:val="16"/>
                <w:szCs w:val="16"/>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05977E"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33C58FD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1B4FEC" w14:textId="77777777" w:rsidR="00A23B3E" w:rsidRPr="00ED13A0" w:rsidRDefault="00A23B3E">
            <w:pPr>
              <w:pStyle w:val="ListParagraph1"/>
              <w:numPr>
                <w:ilvl w:val="0"/>
                <w:numId w:val="3"/>
              </w:numPr>
              <w:tabs>
                <w:tab w:val="left" w:pos="284"/>
              </w:tabs>
              <w:ind w:left="284" w:hanging="284"/>
              <w:rPr>
                <w:rFonts w:ascii="Garamond" w:hAnsi="Garamond" w:cs="Arial"/>
                <w:sz w:val="16"/>
                <w:szCs w:val="16"/>
              </w:rPr>
            </w:pPr>
            <w:r w:rsidRPr="00ED13A0">
              <w:rPr>
                <w:rFonts w:ascii="Garamond" w:hAnsi="Garamond" w:cs="Arial"/>
                <w:b/>
                <w:sz w:val="16"/>
                <w:szCs w:val="16"/>
              </w:rPr>
              <w:t xml:space="preserve">Iscrizione in un registro professionale o commerciale tenuto nello Stato membro di stabilimento </w:t>
            </w:r>
            <w:r w:rsidRPr="00ED13A0">
              <w:rPr>
                <w:rFonts w:ascii="Garamond" w:hAnsi="Garamond" w:cs="Arial"/>
                <w:sz w:val="16"/>
                <w:szCs w:val="16"/>
              </w:rPr>
              <w:t>(</w:t>
            </w:r>
            <w:r w:rsidRPr="00ED13A0">
              <w:rPr>
                <w:rStyle w:val="Rimandonotaapidipagina"/>
                <w:rFonts w:ascii="Garamond" w:hAnsi="Garamond" w:cs="Arial"/>
                <w:sz w:val="16"/>
                <w:szCs w:val="16"/>
              </w:rPr>
              <w:footnoteReference w:id="27"/>
            </w:r>
            <w:r w:rsidRPr="00ED13A0">
              <w:rPr>
                <w:rFonts w:ascii="Garamond" w:hAnsi="Garamond" w:cs="Arial"/>
                <w:sz w:val="16"/>
                <w:szCs w:val="16"/>
              </w:rPr>
              <w:t>)</w:t>
            </w:r>
            <w:r w:rsidRPr="00ED13A0">
              <w:rPr>
                <w:rFonts w:ascii="Garamond" w:hAnsi="Garamond" w:cs="Arial"/>
                <w:sz w:val="16"/>
                <w:szCs w:val="16"/>
              </w:rPr>
              <w:br/>
            </w:r>
          </w:p>
          <w:p w14:paraId="48F5BD47" w14:textId="77777777" w:rsidR="00A23B3E" w:rsidRPr="00ED13A0" w:rsidRDefault="00A23B3E">
            <w:pPr>
              <w:pStyle w:val="ListParagraph1"/>
              <w:ind w:left="284"/>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6B22AA" w14:textId="77777777" w:rsidR="00A23B3E" w:rsidRPr="00ED13A0" w:rsidRDefault="00A23B3E">
            <w:pPr>
              <w:rPr>
                <w:rFonts w:ascii="Garamond" w:hAnsi="Garamond" w:cs="Arial"/>
                <w:sz w:val="16"/>
                <w:szCs w:val="16"/>
              </w:rPr>
            </w:pPr>
            <w:r w:rsidRPr="00ED13A0">
              <w:rPr>
                <w:rFonts w:ascii="Garamond" w:hAnsi="Garamond" w:cs="Arial"/>
                <w:w w:val="0"/>
                <w:sz w:val="16"/>
                <w:szCs w:val="16"/>
              </w:rPr>
              <w:t>[………….…]</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sz w:val="16"/>
                <w:szCs w:val="16"/>
              </w:rPr>
              <w:t>(indirizzo web, autorità o organismo di emanazione, riferimento preciso della documentazione):</w:t>
            </w:r>
            <w:r w:rsidRPr="00ED13A0">
              <w:rPr>
                <w:rFonts w:ascii="Garamond" w:hAnsi="Garamond" w:cs="Arial"/>
                <w:i/>
                <w:sz w:val="16"/>
                <w:szCs w:val="16"/>
              </w:rPr>
              <w:t xml:space="preserve"> </w:t>
            </w:r>
          </w:p>
          <w:p w14:paraId="271D8D61"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5E1262B4"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2CF205" w14:textId="77777777" w:rsidR="00A23B3E" w:rsidRPr="00ED13A0" w:rsidRDefault="00A23B3E">
            <w:pPr>
              <w:pStyle w:val="ListParagraph1"/>
              <w:numPr>
                <w:ilvl w:val="0"/>
                <w:numId w:val="3"/>
              </w:numPr>
              <w:tabs>
                <w:tab w:val="left" w:pos="284"/>
              </w:tabs>
              <w:ind w:left="284" w:hanging="284"/>
              <w:rPr>
                <w:rFonts w:ascii="Garamond" w:hAnsi="Garamond" w:cs="Arial"/>
                <w:sz w:val="16"/>
                <w:szCs w:val="16"/>
              </w:rPr>
            </w:pPr>
            <w:r w:rsidRPr="00ED13A0">
              <w:rPr>
                <w:rFonts w:ascii="Garamond" w:hAnsi="Garamond" w:cs="Arial"/>
                <w:b/>
                <w:sz w:val="16"/>
                <w:szCs w:val="16"/>
              </w:rPr>
              <w:t>Per gli appalti di servizi:</w:t>
            </w:r>
          </w:p>
          <w:p w14:paraId="004D7067" w14:textId="77777777" w:rsidR="00A23B3E" w:rsidRPr="00ED13A0" w:rsidRDefault="00A23B3E">
            <w:pPr>
              <w:pStyle w:val="ListParagraph1"/>
              <w:tabs>
                <w:tab w:val="left" w:pos="284"/>
              </w:tabs>
              <w:ind w:left="284"/>
              <w:rPr>
                <w:rFonts w:ascii="Garamond" w:hAnsi="Garamond" w:cs="Arial"/>
                <w:sz w:val="16"/>
                <w:szCs w:val="16"/>
              </w:rPr>
            </w:pPr>
          </w:p>
          <w:p w14:paraId="35DDD6F1" w14:textId="77777777" w:rsidR="00A23B3E" w:rsidRPr="00ED13A0" w:rsidRDefault="00A23B3E">
            <w:pPr>
              <w:pStyle w:val="ListParagraph1"/>
              <w:tabs>
                <w:tab w:val="left" w:pos="284"/>
              </w:tabs>
              <w:ind w:left="284"/>
              <w:rPr>
                <w:rFonts w:ascii="Garamond" w:hAnsi="Garamond" w:cs="Arial"/>
                <w:sz w:val="16"/>
                <w:szCs w:val="16"/>
              </w:rPr>
            </w:pPr>
            <w:r w:rsidRPr="00ED13A0">
              <w:rPr>
                <w:rFonts w:ascii="Garamond" w:hAnsi="Garamond" w:cs="Arial"/>
                <w:sz w:val="16"/>
                <w:szCs w:val="16"/>
              </w:rPr>
              <w:t xml:space="preserve">È richiesta una particolare </w:t>
            </w:r>
            <w:r w:rsidRPr="00ED13A0">
              <w:rPr>
                <w:rFonts w:ascii="Garamond" w:hAnsi="Garamond" w:cs="Arial"/>
                <w:b/>
                <w:sz w:val="16"/>
                <w:szCs w:val="16"/>
              </w:rPr>
              <w:t>autorizzazione o appartenenza</w:t>
            </w:r>
            <w:r w:rsidRPr="00ED13A0">
              <w:rPr>
                <w:rFonts w:ascii="Garamond" w:hAnsi="Garamond" w:cs="Arial"/>
                <w:sz w:val="16"/>
                <w:szCs w:val="16"/>
              </w:rPr>
              <w:t xml:space="preserve"> a una particolare </w:t>
            </w:r>
            <w:r w:rsidRPr="00ED13A0">
              <w:rPr>
                <w:rFonts w:ascii="Garamond" w:hAnsi="Garamond" w:cs="Arial"/>
                <w:color w:val="000000"/>
                <w:sz w:val="16"/>
                <w:szCs w:val="16"/>
              </w:rPr>
              <w:t>organizzazione (elenchi, albi, ecc.) per</w:t>
            </w:r>
            <w:r w:rsidRPr="00ED13A0">
              <w:rPr>
                <w:rFonts w:ascii="Garamond" w:hAnsi="Garamond" w:cs="Arial"/>
                <w:sz w:val="16"/>
                <w:szCs w:val="16"/>
              </w:rPr>
              <w:t xml:space="preserve"> poter prestare il servizio di cui trattasi nel paese di stabilimento dell'operatore economico? </w:t>
            </w:r>
            <w:r w:rsidRPr="00ED13A0">
              <w:rPr>
                <w:rFonts w:ascii="Garamond" w:hAnsi="Garamond" w:cs="Arial"/>
                <w:sz w:val="16"/>
                <w:szCs w:val="16"/>
              </w:rPr>
              <w:br/>
            </w:r>
          </w:p>
          <w:p w14:paraId="1A8BA5E2" w14:textId="77777777" w:rsidR="00A23B3E" w:rsidRPr="00ED13A0" w:rsidRDefault="00A23B3E">
            <w:pPr>
              <w:pStyle w:val="ListParagraph1"/>
              <w:tabs>
                <w:tab w:val="left" w:pos="0"/>
              </w:tabs>
              <w:ind w:left="0"/>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679827" w14:textId="77777777" w:rsidR="00A23B3E" w:rsidRPr="00ED13A0" w:rsidRDefault="00A23B3E">
            <w:pPr>
              <w:rPr>
                <w:rFonts w:ascii="Garamond" w:hAnsi="Garamond" w:cs="Arial"/>
                <w:sz w:val="16"/>
                <w:szCs w:val="16"/>
              </w:rPr>
            </w:pPr>
            <w:r w:rsidRPr="00ED13A0">
              <w:rPr>
                <w:rFonts w:ascii="Garamond" w:hAnsi="Garamond" w:cs="Arial"/>
                <w:w w:val="0"/>
                <w:sz w:val="16"/>
                <w:szCs w:val="16"/>
              </w:rPr>
              <w:br/>
              <w:t>[ ] Sì [ ] No</w:t>
            </w:r>
            <w:r w:rsidRPr="00ED13A0">
              <w:rPr>
                <w:rFonts w:ascii="Garamond" w:hAnsi="Garamond" w:cs="Arial"/>
                <w:w w:val="0"/>
                <w:sz w:val="16"/>
                <w:szCs w:val="16"/>
              </w:rPr>
              <w:br/>
            </w:r>
            <w:r w:rsidRPr="00ED13A0">
              <w:rPr>
                <w:rFonts w:ascii="Garamond" w:hAnsi="Garamond" w:cs="Arial"/>
                <w:w w:val="0"/>
                <w:sz w:val="16"/>
                <w:szCs w:val="16"/>
              </w:rPr>
              <w:br/>
              <w:t>In caso affermativo, specificare quale documentazione e se l'operatore economico ne dispone: [ …] [ ] Sì [ ] No</w:t>
            </w:r>
            <w:r w:rsidRPr="00ED13A0">
              <w:rPr>
                <w:rFonts w:ascii="Garamond" w:hAnsi="Garamond" w:cs="Arial"/>
                <w:w w:val="0"/>
                <w:sz w:val="16"/>
                <w:szCs w:val="16"/>
              </w:rPr>
              <w:br/>
            </w:r>
          </w:p>
          <w:p w14:paraId="73451430"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3C2477BD"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02617374" w14:textId="77777777" w:rsidR="00A23B3E" w:rsidRPr="00ED13A0" w:rsidRDefault="00A23B3E">
      <w:pPr>
        <w:pStyle w:val="SectionTitle"/>
        <w:spacing w:before="0" w:after="0"/>
        <w:jc w:val="both"/>
        <w:rPr>
          <w:rFonts w:ascii="Garamond" w:hAnsi="Garamond" w:cs="Arial"/>
          <w:sz w:val="16"/>
          <w:szCs w:val="16"/>
        </w:rPr>
      </w:pPr>
    </w:p>
    <w:p w14:paraId="6F96D75E" w14:textId="77777777" w:rsidR="00A23B3E" w:rsidRPr="00ED13A0" w:rsidRDefault="00A23B3E">
      <w:pPr>
        <w:spacing w:before="0"/>
        <w:rPr>
          <w:rFonts w:ascii="Garamond" w:hAnsi="Garamond"/>
          <w:sz w:val="16"/>
          <w:szCs w:val="16"/>
        </w:rPr>
      </w:pPr>
    </w:p>
    <w:p w14:paraId="08D13421" w14:textId="77777777" w:rsidR="00A23B3E" w:rsidRPr="00ED13A0" w:rsidRDefault="00A23B3E">
      <w:pPr>
        <w:pStyle w:val="SectionTitle"/>
        <w:pageBreakBefore/>
        <w:spacing w:before="0" w:after="0"/>
        <w:jc w:val="both"/>
        <w:rPr>
          <w:rFonts w:ascii="Garamond" w:hAnsi="Garamond" w:cs="Arial"/>
          <w:b w:val="0"/>
          <w:caps/>
          <w:sz w:val="16"/>
          <w:szCs w:val="16"/>
        </w:rPr>
      </w:pPr>
    </w:p>
    <w:p w14:paraId="5CC98DA9" w14:textId="77777777" w:rsidR="00A23B3E" w:rsidRPr="00ED13A0" w:rsidRDefault="00A23B3E" w:rsidP="003E60D1">
      <w:pPr>
        <w:pStyle w:val="SectionTitle"/>
        <w:spacing w:before="0" w:after="0"/>
        <w:rPr>
          <w:rFonts w:ascii="Garamond" w:hAnsi="Garamond" w:cs="Arial"/>
          <w:w w:val="0"/>
          <w:sz w:val="16"/>
          <w:szCs w:val="16"/>
        </w:rPr>
      </w:pPr>
      <w:r w:rsidRPr="00ED13A0">
        <w:rPr>
          <w:rFonts w:ascii="Garamond" w:hAnsi="Garamond" w:cs="Arial"/>
          <w:b w:val="0"/>
          <w:caps/>
          <w:sz w:val="16"/>
          <w:szCs w:val="16"/>
        </w:rPr>
        <w:t xml:space="preserve">B: Capacità economica e finanziaria </w:t>
      </w:r>
      <w:r w:rsidRPr="00ED13A0">
        <w:rPr>
          <w:rFonts w:ascii="Garamond" w:hAnsi="Garamond" w:cs="Arial"/>
          <w:b w:val="0"/>
          <w:caps/>
          <w:color w:val="000000"/>
          <w:sz w:val="16"/>
          <w:szCs w:val="16"/>
        </w:rPr>
        <w:t>(</w:t>
      </w:r>
      <w:r w:rsidRPr="00ED13A0">
        <w:rPr>
          <w:rFonts w:ascii="Garamond" w:hAnsi="Garamond" w:cs="Arial"/>
          <w:b w:val="0"/>
          <w:smallCaps w:val="0"/>
          <w:color w:val="000000"/>
          <w:sz w:val="16"/>
          <w:szCs w:val="16"/>
        </w:rPr>
        <w:t xml:space="preserve">Articolo 83, comma 1, lettera </w:t>
      </w:r>
      <w:r w:rsidRPr="00ED13A0">
        <w:rPr>
          <w:rFonts w:ascii="Garamond" w:hAnsi="Garamond" w:cs="Arial"/>
          <w:b w:val="0"/>
          <w:i/>
          <w:smallCaps w:val="0"/>
          <w:color w:val="000000"/>
          <w:sz w:val="16"/>
          <w:szCs w:val="16"/>
        </w:rPr>
        <w:t>b)</w:t>
      </w:r>
      <w:r w:rsidRPr="00ED13A0">
        <w:rPr>
          <w:rFonts w:ascii="Garamond" w:hAnsi="Garamond" w:cs="Arial"/>
          <w:b w:val="0"/>
          <w:smallCaps w:val="0"/>
          <w:color w:val="000000"/>
          <w:sz w:val="16"/>
          <w:szCs w:val="16"/>
        </w:rPr>
        <w:t>, del Codice)</w:t>
      </w:r>
    </w:p>
    <w:p w14:paraId="3B4C64A9" w14:textId="77777777" w:rsidR="00A23B3E" w:rsidRPr="00ED13A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color w:val="000000"/>
          <w:sz w:val="16"/>
          <w:szCs w:val="16"/>
        </w:rPr>
      </w:pPr>
      <w:r w:rsidRPr="00ED13A0">
        <w:rPr>
          <w:rFonts w:ascii="Garamond" w:hAnsi="Garamond" w:cs="Arial"/>
          <w:b/>
          <w:color w:val="000000"/>
          <w:w w:val="0"/>
          <w:sz w:val="16"/>
          <w:szCs w:val="16"/>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7CBB868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BE802E" w14:textId="77777777" w:rsidR="00A23B3E" w:rsidRPr="00ED13A0" w:rsidRDefault="00A23B3E">
            <w:pPr>
              <w:rPr>
                <w:rFonts w:ascii="Garamond" w:hAnsi="Garamond"/>
                <w:sz w:val="16"/>
                <w:szCs w:val="16"/>
              </w:rPr>
            </w:pPr>
            <w:r w:rsidRPr="00ED13A0">
              <w:rPr>
                <w:rFonts w:ascii="Garamond" w:hAnsi="Garamond" w:cs="Arial"/>
                <w:b/>
                <w:sz w:val="16"/>
                <w:szCs w:val="16"/>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486E48" w14:textId="77777777" w:rsidR="00A23B3E" w:rsidRPr="00ED13A0" w:rsidRDefault="00A23B3E">
            <w:pPr>
              <w:rPr>
                <w:rFonts w:ascii="Garamond" w:hAnsi="Garamond"/>
                <w:sz w:val="16"/>
                <w:szCs w:val="16"/>
              </w:rPr>
            </w:pPr>
            <w:r w:rsidRPr="00ED13A0">
              <w:rPr>
                <w:rFonts w:ascii="Garamond" w:hAnsi="Garamond" w:cs="Arial"/>
                <w:b/>
                <w:sz w:val="16"/>
                <w:szCs w:val="16"/>
              </w:rPr>
              <w:t>Risposta</w:t>
            </w:r>
            <w:r w:rsidRPr="00ED13A0">
              <w:rPr>
                <w:rFonts w:ascii="Garamond" w:hAnsi="Garamond" w:cs="Arial"/>
                <w:b/>
                <w:i/>
                <w:sz w:val="16"/>
                <w:szCs w:val="16"/>
              </w:rPr>
              <w:t>:</w:t>
            </w:r>
          </w:p>
        </w:tc>
      </w:tr>
      <w:tr w:rsidR="00A23B3E" w:rsidRPr="00ED13A0" w14:paraId="6A25202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243EEF" w14:textId="77777777" w:rsidR="00A23B3E" w:rsidRPr="00ED13A0" w:rsidRDefault="00A23B3E">
            <w:pPr>
              <w:ind w:left="284" w:hanging="284"/>
              <w:rPr>
                <w:rFonts w:ascii="Garamond" w:hAnsi="Garamond" w:cs="Arial"/>
                <w:b/>
                <w:sz w:val="16"/>
                <w:szCs w:val="16"/>
              </w:rPr>
            </w:pPr>
            <w:r w:rsidRPr="00ED13A0">
              <w:rPr>
                <w:rFonts w:ascii="Garamond" w:hAnsi="Garamond" w:cs="Arial"/>
                <w:sz w:val="16"/>
                <w:szCs w:val="16"/>
              </w:rPr>
              <w:t>1a)</w:t>
            </w:r>
            <w:r w:rsidR="00B454ED" w:rsidRPr="00ED13A0">
              <w:rPr>
                <w:rFonts w:ascii="Garamond" w:hAnsi="Garamond" w:cs="Arial"/>
                <w:sz w:val="16"/>
                <w:szCs w:val="16"/>
              </w:rPr>
              <w:t xml:space="preserve"> </w:t>
            </w:r>
            <w:r w:rsidRPr="00ED13A0">
              <w:rPr>
                <w:rFonts w:ascii="Garamond" w:hAnsi="Garamond" w:cs="Arial"/>
                <w:sz w:val="16"/>
                <w:szCs w:val="16"/>
              </w:rPr>
              <w:t xml:space="preserve">Il </w:t>
            </w:r>
            <w:r w:rsidRPr="00ED13A0">
              <w:rPr>
                <w:rFonts w:ascii="Garamond" w:hAnsi="Garamond" w:cs="Arial"/>
                <w:b/>
                <w:sz w:val="16"/>
                <w:szCs w:val="16"/>
              </w:rPr>
              <w:t>fatturato annuo</w:t>
            </w:r>
            <w:r w:rsidRPr="00ED13A0">
              <w:rPr>
                <w:rFonts w:ascii="Garamond" w:hAnsi="Garamond" w:cs="Arial"/>
                <w:sz w:val="16"/>
                <w:szCs w:val="16"/>
              </w:rPr>
              <w:t xml:space="preserve"> ("generale") dell'operatore economico per il numero di esercizi richiesto nell'avviso o bando pertinente o nei documenti di gara è il seguente</w:t>
            </w:r>
            <w:r w:rsidRPr="00ED13A0">
              <w:rPr>
                <w:rFonts w:ascii="Garamond" w:hAnsi="Garamond" w:cs="Arial"/>
                <w:b/>
                <w:sz w:val="16"/>
                <w:szCs w:val="16"/>
              </w:rPr>
              <w:t>:</w:t>
            </w:r>
          </w:p>
          <w:p w14:paraId="268F2DAB" w14:textId="77777777" w:rsidR="00A23B3E" w:rsidRPr="00ED13A0" w:rsidRDefault="00A23B3E">
            <w:pPr>
              <w:ind w:left="284" w:hanging="284"/>
              <w:rPr>
                <w:rFonts w:ascii="Garamond" w:hAnsi="Garamond" w:cs="Arial"/>
                <w:b/>
                <w:sz w:val="16"/>
                <w:szCs w:val="16"/>
              </w:rPr>
            </w:pPr>
          </w:p>
          <w:p w14:paraId="5DD7C09A" w14:textId="77777777" w:rsidR="00A23B3E" w:rsidRPr="00ED13A0" w:rsidRDefault="00A23B3E">
            <w:pPr>
              <w:ind w:left="284" w:hanging="284"/>
              <w:rPr>
                <w:rFonts w:ascii="Garamond" w:hAnsi="Garamond" w:cs="Arial"/>
                <w:sz w:val="16"/>
                <w:szCs w:val="16"/>
              </w:rPr>
            </w:pPr>
            <w:r w:rsidRPr="00ED13A0">
              <w:rPr>
                <w:rFonts w:ascii="Garamond" w:hAnsi="Garamond" w:cs="Arial"/>
                <w:b/>
                <w:sz w:val="16"/>
                <w:szCs w:val="16"/>
              </w:rPr>
              <w:t>e/o,</w:t>
            </w:r>
          </w:p>
          <w:p w14:paraId="3904B8BA" w14:textId="77777777" w:rsidR="00A23B3E" w:rsidRPr="00ED13A0" w:rsidRDefault="00A23B3E">
            <w:pPr>
              <w:ind w:left="284" w:hanging="142"/>
              <w:rPr>
                <w:rFonts w:ascii="Garamond" w:hAnsi="Garamond" w:cs="Arial"/>
                <w:sz w:val="16"/>
                <w:szCs w:val="16"/>
              </w:rPr>
            </w:pPr>
          </w:p>
          <w:p w14:paraId="052F76D0" w14:textId="77777777" w:rsidR="00A23B3E" w:rsidRPr="00ED13A0" w:rsidRDefault="00A23B3E">
            <w:pPr>
              <w:ind w:left="284" w:hanging="284"/>
              <w:rPr>
                <w:rFonts w:ascii="Garamond" w:hAnsi="Garamond" w:cs="Arial"/>
                <w:sz w:val="16"/>
                <w:szCs w:val="16"/>
              </w:rPr>
            </w:pPr>
            <w:r w:rsidRPr="00ED13A0">
              <w:rPr>
                <w:rFonts w:ascii="Garamond" w:hAnsi="Garamond" w:cs="Arial"/>
                <w:sz w:val="16"/>
                <w:szCs w:val="16"/>
              </w:rPr>
              <w:t>1b)</w:t>
            </w:r>
            <w:r w:rsidR="00B454ED" w:rsidRPr="00ED13A0">
              <w:rPr>
                <w:rFonts w:ascii="Garamond" w:hAnsi="Garamond" w:cs="Arial"/>
                <w:sz w:val="16"/>
                <w:szCs w:val="16"/>
              </w:rPr>
              <w:t xml:space="preserve"> </w:t>
            </w:r>
            <w:r w:rsidRPr="00ED13A0">
              <w:rPr>
                <w:rFonts w:ascii="Garamond" w:hAnsi="Garamond" w:cs="Arial"/>
                <w:sz w:val="16"/>
                <w:szCs w:val="16"/>
              </w:rPr>
              <w:t xml:space="preserve">Il </w:t>
            </w:r>
            <w:r w:rsidRPr="00ED13A0">
              <w:rPr>
                <w:rFonts w:ascii="Garamond" w:hAnsi="Garamond" w:cs="Arial"/>
                <w:b/>
                <w:sz w:val="16"/>
                <w:szCs w:val="16"/>
              </w:rPr>
              <w:t>fatturato annuo medio</w:t>
            </w:r>
            <w:r w:rsidRPr="00ED13A0">
              <w:rPr>
                <w:rFonts w:ascii="Garamond" w:hAnsi="Garamond" w:cs="Arial"/>
                <w:sz w:val="16"/>
                <w:szCs w:val="16"/>
              </w:rPr>
              <w:t xml:space="preserve"> dell'operatore economico </w:t>
            </w:r>
            <w:r w:rsidRPr="00ED13A0">
              <w:rPr>
                <w:rFonts w:ascii="Garamond" w:hAnsi="Garamond" w:cs="Arial"/>
                <w:b/>
                <w:sz w:val="16"/>
                <w:szCs w:val="16"/>
              </w:rPr>
              <w:t xml:space="preserve">per il numero di esercizi richiesto nell'avviso o bando pertinente o nei documenti di gara è il seguente </w:t>
            </w:r>
            <w:r w:rsidRPr="00ED13A0">
              <w:rPr>
                <w:rFonts w:ascii="Garamond" w:hAnsi="Garamond" w:cs="Arial"/>
                <w:sz w:val="16"/>
                <w:szCs w:val="16"/>
              </w:rPr>
              <w:t>(</w:t>
            </w:r>
            <w:r w:rsidRPr="00ED13A0">
              <w:rPr>
                <w:rStyle w:val="Rimandonotaapidipagina"/>
                <w:rFonts w:ascii="Garamond" w:hAnsi="Garamond" w:cs="Arial"/>
                <w:sz w:val="16"/>
                <w:szCs w:val="16"/>
              </w:rPr>
              <w:footnoteReference w:id="28"/>
            </w:r>
            <w:r w:rsidRPr="00ED13A0">
              <w:rPr>
                <w:rFonts w:ascii="Garamond" w:hAnsi="Garamond" w:cs="Arial"/>
                <w:sz w:val="16"/>
                <w:szCs w:val="16"/>
              </w:rPr>
              <w:t>)</w:t>
            </w:r>
            <w:r w:rsidRPr="00ED13A0">
              <w:rPr>
                <w:rFonts w:ascii="Garamond" w:hAnsi="Garamond" w:cs="Arial"/>
                <w:b/>
                <w:sz w:val="16"/>
                <w:szCs w:val="16"/>
              </w:rPr>
              <w:t>:</w:t>
            </w:r>
          </w:p>
          <w:p w14:paraId="253A6622" w14:textId="77777777" w:rsidR="00A23B3E" w:rsidRPr="00ED13A0" w:rsidRDefault="00A23B3E">
            <w:pPr>
              <w:ind w:left="284" w:hanging="284"/>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6CE2AB" w14:textId="77777777" w:rsidR="00A23B3E" w:rsidRPr="00ED13A0" w:rsidRDefault="00A23B3E">
            <w:pPr>
              <w:rPr>
                <w:rFonts w:ascii="Garamond" w:hAnsi="Garamond" w:cs="Arial"/>
                <w:sz w:val="16"/>
                <w:szCs w:val="16"/>
              </w:rPr>
            </w:pPr>
            <w:r w:rsidRPr="00ED13A0">
              <w:rPr>
                <w:rFonts w:ascii="Garamond" w:hAnsi="Garamond" w:cs="Arial"/>
                <w:sz w:val="16"/>
                <w:szCs w:val="16"/>
              </w:rPr>
              <w:t>esercizio:</w:t>
            </w:r>
            <w:r w:rsidR="00B454ED" w:rsidRPr="00ED13A0">
              <w:rPr>
                <w:rFonts w:ascii="Garamond" w:hAnsi="Garamond" w:cs="Arial"/>
                <w:sz w:val="16"/>
                <w:szCs w:val="16"/>
              </w:rPr>
              <w:t xml:space="preserve"> </w:t>
            </w:r>
            <w:r w:rsidRPr="00ED13A0">
              <w:rPr>
                <w:rFonts w:ascii="Garamond" w:hAnsi="Garamond" w:cs="Arial"/>
                <w:sz w:val="16"/>
                <w:szCs w:val="16"/>
              </w:rPr>
              <w:t>[……] fatturato: [……] […] valuta</w:t>
            </w:r>
            <w:r w:rsidRPr="00ED13A0">
              <w:rPr>
                <w:rFonts w:ascii="Garamond" w:hAnsi="Garamond" w:cs="Arial"/>
                <w:sz w:val="16"/>
                <w:szCs w:val="16"/>
              </w:rPr>
              <w:br/>
              <w:t>esercizio:</w:t>
            </w:r>
            <w:r w:rsidR="00B454ED" w:rsidRPr="00ED13A0">
              <w:rPr>
                <w:rFonts w:ascii="Garamond" w:hAnsi="Garamond" w:cs="Arial"/>
                <w:sz w:val="16"/>
                <w:szCs w:val="16"/>
              </w:rPr>
              <w:t xml:space="preserve"> </w:t>
            </w:r>
            <w:r w:rsidRPr="00ED13A0">
              <w:rPr>
                <w:rFonts w:ascii="Garamond" w:hAnsi="Garamond" w:cs="Arial"/>
                <w:sz w:val="16"/>
                <w:szCs w:val="16"/>
              </w:rPr>
              <w:t>[……] fatturato: [……] […] valuta</w:t>
            </w:r>
            <w:r w:rsidRPr="00ED13A0">
              <w:rPr>
                <w:rFonts w:ascii="Garamond" w:hAnsi="Garamond" w:cs="Arial"/>
                <w:sz w:val="16"/>
                <w:szCs w:val="16"/>
              </w:rPr>
              <w:br/>
              <w:t>esercizio:</w:t>
            </w:r>
            <w:r w:rsidR="00B454ED" w:rsidRPr="00ED13A0">
              <w:rPr>
                <w:rFonts w:ascii="Garamond" w:hAnsi="Garamond" w:cs="Arial"/>
                <w:sz w:val="16"/>
                <w:szCs w:val="16"/>
              </w:rPr>
              <w:t xml:space="preserve"> </w:t>
            </w:r>
            <w:r w:rsidRPr="00ED13A0">
              <w:rPr>
                <w:rFonts w:ascii="Garamond" w:hAnsi="Garamond" w:cs="Arial"/>
                <w:sz w:val="16"/>
                <w:szCs w:val="16"/>
              </w:rPr>
              <w:t>[……] fatturato: [……] […] valuta</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(numero di esercizi, fatturato medio)</w:t>
            </w:r>
            <w:r w:rsidRPr="00ED13A0">
              <w:rPr>
                <w:rFonts w:ascii="Garamond" w:hAnsi="Garamond" w:cs="Arial"/>
                <w:b/>
                <w:sz w:val="16"/>
                <w:szCs w:val="16"/>
              </w:rPr>
              <w:t>:</w:t>
            </w:r>
            <w:r w:rsidR="00B454ED" w:rsidRPr="00ED13A0">
              <w:rPr>
                <w:rFonts w:ascii="Garamond" w:hAnsi="Garamond" w:cs="Arial"/>
                <w:sz w:val="16"/>
                <w:szCs w:val="16"/>
              </w:rPr>
              <w:t xml:space="preserve"> </w:t>
            </w:r>
          </w:p>
          <w:p w14:paraId="08409C6E" w14:textId="77777777" w:rsidR="00A23B3E" w:rsidRPr="00ED13A0" w:rsidRDefault="00A23B3E">
            <w:pPr>
              <w:rPr>
                <w:rFonts w:ascii="Garamond" w:hAnsi="Garamond" w:cs="Arial"/>
                <w:sz w:val="16"/>
                <w:szCs w:val="16"/>
              </w:rPr>
            </w:pPr>
            <w:r w:rsidRPr="00ED13A0">
              <w:rPr>
                <w:rFonts w:ascii="Garamond" w:hAnsi="Garamond" w:cs="Arial"/>
                <w:sz w:val="16"/>
                <w:szCs w:val="16"/>
              </w:rPr>
              <w:t>[……], [……] […] valuta</w:t>
            </w:r>
          </w:p>
          <w:p w14:paraId="31BDE76D" w14:textId="77777777" w:rsidR="00A23B3E" w:rsidRPr="00ED13A0" w:rsidRDefault="00A23B3E">
            <w:pPr>
              <w:rPr>
                <w:rFonts w:ascii="Garamond" w:hAnsi="Garamond" w:cs="Arial"/>
                <w:sz w:val="16"/>
                <w:szCs w:val="16"/>
              </w:rPr>
            </w:pPr>
          </w:p>
          <w:p w14:paraId="5D6414AA" w14:textId="77777777" w:rsidR="00A23B3E" w:rsidRPr="00ED13A0" w:rsidRDefault="00A23B3E">
            <w:pPr>
              <w:rPr>
                <w:rFonts w:ascii="Garamond" w:hAnsi="Garamond" w:cs="Arial"/>
                <w:sz w:val="16"/>
                <w:szCs w:val="16"/>
              </w:rPr>
            </w:pPr>
          </w:p>
          <w:p w14:paraId="6379B651"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4F54253B"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C9ABE1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02CB9" w14:textId="77777777" w:rsidR="00A23B3E" w:rsidRPr="00ED13A0" w:rsidRDefault="00A23B3E" w:rsidP="00BF74E1">
            <w:pPr>
              <w:ind w:left="284" w:hanging="284"/>
              <w:jc w:val="both"/>
              <w:rPr>
                <w:rFonts w:ascii="Garamond" w:hAnsi="Garamond" w:cs="Arial"/>
                <w:b/>
                <w:sz w:val="16"/>
                <w:szCs w:val="16"/>
              </w:rPr>
            </w:pPr>
            <w:r w:rsidRPr="00ED13A0">
              <w:rPr>
                <w:rFonts w:ascii="Garamond" w:hAnsi="Garamond" w:cs="Arial"/>
                <w:sz w:val="16"/>
                <w:szCs w:val="16"/>
              </w:rPr>
              <w:t>2a)</w:t>
            </w:r>
            <w:r w:rsidR="00B454ED" w:rsidRPr="00ED13A0">
              <w:rPr>
                <w:rFonts w:ascii="Garamond" w:hAnsi="Garamond" w:cs="Arial"/>
                <w:sz w:val="16"/>
                <w:szCs w:val="16"/>
              </w:rPr>
              <w:t xml:space="preserve"> </w:t>
            </w:r>
            <w:r w:rsidRPr="00ED13A0">
              <w:rPr>
                <w:rFonts w:ascii="Garamond" w:hAnsi="Garamond" w:cs="Arial"/>
                <w:sz w:val="16"/>
                <w:szCs w:val="16"/>
              </w:rPr>
              <w:t xml:space="preserve">Il </w:t>
            </w:r>
            <w:r w:rsidRPr="00ED13A0">
              <w:rPr>
                <w:rFonts w:ascii="Garamond" w:hAnsi="Garamond" w:cs="Arial"/>
                <w:b/>
                <w:sz w:val="16"/>
                <w:szCs w:val="16"/>
              </w:rPr>
              <w:t>fatturato</w:t>
            </w:r>
            <w:r w:rsidRPr="00ED13A0">
              <w:rPr>
                <w:rFonts w:ascii="Garamond" w:hAnsi="Garamond" w:cs="Arial"/>
                <w:sz w:val="16"/>
                <w:szCs w:val="16"/>
              </w:rPr>
              <w:t xml:space="preserve"> annuo ("specifico") dell'operatore economico</w:t>
            </w:r>
            <w:r w:rsidRPr="00ED13A0">
              <w:rPr>
                <w:rFonts w:ascii="Garamond" w:hAnsi="Garamond" w:cs="Arial"/>
                <w:b/>
                <w:sz w:val="16"/>
                <w:szCs w:val="16"/>
              </w:rPr>
              <w:t xml:space="preserve"> nel settore di attività oggetto dell'appalto</w:t>
            </w:r>
            <w:r w:rsidRPr="00ED13A0">
              <w:rPr>
                <w:rFonts w:ascii="Garamond" w:hAnsi="Garamond" w:cs="Arial"/>
                <w:sz w:val="16"/>
                <w:szCs w:val="16"/>
              </w:rPr>
              <w:t xml:space="preserve"> e specificato nell'avviso o bando pertinente o nei documenti di gara per il numero di esercizi richiesto è il seguente:</w:t>
            </w:r>
          </w:p>
          <w:p w14:paraId="77D08EE5" w14:textId="77777777" w:rsidR="00A23B3E" w:rsidRPr="00ED13A0" w:rsidRDefault="00A23B3E">
            <w:pPr>
              <w:rPr>
                <w:rFonts w:ascii="Garamond" w:hAnsi="Garamond" w:cs="Arial"/>
                <w:sz w:val="16"/>
                <w:szCs w:val="16"/>
              </w:rPr>
            </w:pPr>
            <w:r w:rsidRPr="00ED13A0">
              <w:rPr>
                <w:rFonts w:ascii="Garamond" w:hAnsi="Garamond" w:cs="Arial"/>
                <w:b/>
                <w:sz w:val="16"/>
                <w:szCs w:val="16"/>
              </w:rPr>
              <w:t>e/o,</w:t>
            </w:r>
          </w:p>
          <w:p w14:paraId="1706D14B" w14:textId="77777777" w:rsidR="00A23B3E" w:rsidRPr="00ED13A0" w:rsidRDefault="00A23B3E" w:rsidP="00BF74E1">
            <w:pPr>
              <w:ind w:left="284" w:hanging="284"/>
              <w:jc w:val="both"/>
              <w:rPr>
                <w:rFonts w:ascii="Garamond" w:hAnsi="Garamond" w:cs="Arial"/>
                <w:sz w:val="16"/>
                <w:szCs w:val="16"/>
              </w:rPr>
            </w:pPr>
            <w:r w:rsidRPr="00ED13A0">
              <w:rPr>
                <w:rFonts w:ascii="Garamond" w:hAnsi="Garamond" w:cs="Arial"/>
                <w:sz w:val="16"/>
                <w:szCs w:val="16"/>
              </w:rPr>
              <w:t xml:space="preserve">2b) Il </w:t>
            </w:r>
            <w:r w:rsidRPr="00ED13A0">
              <w:rPr>
                <w:rFonts w:ascii="Garamond" w:hAnsi="Garamond" w:cs="Arial"/>
                <w:b/>
                <w:sz w:val="16"/>
                <w:szCs w:val="16"/>
              </w:rPr>
              <w:t>fatturato annuo medio</w:t>
            </w:r>
            <w:r w:rsidRPr="00ED13A0">
              <w:rPr>
                <w:rFonts w:ascii="Garamond" w:hAnsi="Garamond" w:cs="Arial"/>
                <w:sz w:val="16"/>
                <w:szCs w:val="16"/>
              </w:rPr>
              <w:t xml:space="preserve"> dell'operatore economico </w:t>
            </w:r>
            <w:r w:rsidRPr="00ED13A0">
              <w:rPr>
                <w:rFonts w:ascii="Garamond" w:hAnsi="Garamond" w:cs="Arial"/>
                <w:b/>
                <w:sz w:val="16"/>
                <w:szCs w:val="16"/>
              </w:rPr>
              <w:t xml:space="preserve">nel settore e per il numero di esercizi specificato nell'avviso o bando pertinente o nei documenti di gara è il seguente </w:t>
            </w:r>
            <w:r w:rsidRPr="00ED13A0">
              <w:rPr>
                <w:rFonts w:ascii="Garamond" w:hAnsi="Garamond" w:cs="Arial"/>
                <w:sz w:val="16"/>
                <w:szCs w:val="16"/>
              </w:rPr>
              <w:t>(</w:t>
            </w:r>
            <w:r w:rsidRPr="00ED13A0">
              <w:rPr>
                <w:rStyle w:val="Rimandonotaapidipagina"/>
                <w:rFonts w:ascii="Garamond" w:hAnsi="Garamond" w:cs="Arial"/>
                <w:sz w:val="16"/>
                <w:szCs w:val="16"/>
              </w:rPr>
              <w:footnoteReference w:id="29"/>
            </w:r>
            <w:r w:rsidRPr="00ED13A0">
              <w:rPr>
                <w:rFonts w:ascii="Garamond" w:hAnsi="Garamond" w:cs="Arial"/>
                <w:sz w:val="16"/>
                <w:szCs w:val="16"/>
              </w:rPr>
              <w:t>)</w:t>
            </w:r>
            <w:r w:rsidRPr="00ED13A0">
              <w:rPr>
                <w:rFonts w:ascii="Garamond" w:hAnsi="Garamond" w:cs="Arial"/>
                <w:b/>
                <w:sz w:val="16"/>
                <w:szCs w:val="16"/>
              </w:rPr>
              <w:t>:</w:t>
            </w:r>
          </w:p>
          <w:p w14:paraId="0D4CC66F"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653CE8" w14:textId="77777777" w:rsidR="00A23B3E" w:rsidRPr="00ED13A0" w:rsidRDefault="00A23B3E">
            <w:pPr>
              <w:rPr>
                <w:rFonts w:ascii="Garamond" w:hAnsi="Garamond" w:cs="Arial"/>
                <w:sz w:val="16"/>
                <w:szCs w:val="16"/>
              </w:rPr>
            </w:pPr>
            <w:r w:rsidRPr="00ED13A0">
              <w:rPr>
                <w:rFonts w:ascii="Garamond" w:hAnsi="Garamond" w:cs="Arial"/>
                <w:sz w:val="16"/>
                <w:szCs w:val="16"/>
              </w:rPr>
              <w:t>esercizio: [……] fatturato: [……] […]valuta</w:t>
            </w:r>
            <w:r w:rsidRPr="00ED13A0">
              <w:rPr>
                <w:rFonts w:ascii="Garamond" w:hAnsi="Garamond" w:cs="Arial"/>
                <w:sz w:val="16"/>
                <w:szCs w:val="16"/>
              </w:rPr>
              <w:br/>
              <w:t>esercizio: [……] fatturato: [……] […]valuta</w:t>
            </w:r>
            <w:r w:rsidRPr="00ED13A0">
              <w:rPr>
                <w:rFonts w:ascii="Garamond" w:hAnsi="Garamond" w:cs="Arial"/>
                <w:sz w:val="16"/>
                <w:szCs w:val="16"/>
              </w:rPr>
              <w:br/>
              <w:t>esercizio: [……] fatturato: [……] […]valuta</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(numero di esercizi, fatturato medio)</w:t>
            </w:r>
            <w:r w:rsidRPr="00ED13A0">
              <w:rPr>
                <w:rFonts w:ascii="Garamond" w:hAnsi="Garamond" w:cs="Arial"/>
                <w:b/>
                <w:sz w:val="16"/>
                <w:szCs w:val="16"/>
              </w:rPr>
              <w:t>:</w:t>
            </w:r>
            <w:r w:rsidRPr="00ED13A0">
              <w:rPr>
                <w:rFonts w:ascii="Garamond" w:hAnsi="Garamond" w:cs="Arial"/>
                <w:sz w:val="16"/>
                <w:szCs w:val="16"/>
              </w:rPr>
              <w:t xml:space="preserve"> </w:t>
            </w:r>
          </w:p>
          <w:p w14:paraId="27DE6D0B" w14:textId="77777777" w:rsidR="00A23B3E" w:rsidRPr="00ED13A0" w:rsidRDefault="00A23B3E">
            <w:pPr>
              <w:rPr>
                <w:rFonts w:ascii="Garamond" w:hAnsi="Garamond" w:cs="Arial"/>
                <w:sz w:val="16"/>
                <w:szCs w:val="16"/>
              </w:rPr>
            </w:pPr>
            <w:r w:rsidRPr="00ED13A0">
              <w:rPr>
                <w:rFonts w:ascii="Garamond" w:hAnsi="Garamond" w:cs="Arial"/>
                <w:sz w:val="16"/>
                <w:szCs w:val="16"/>
              </w:rPr>
              <w:t>[……], [……] […] valuta</w:t>
            </w:r>
          </w:p>
          <w:p w14:paraId="1B0A13E4" w14:textId="77777777" w:rsidR="00A23B3E" w:rsidRPr="00ED13A0" w:rsidRDefault="00A23B3E">
            <w:pPr>
              <w:rPr>
                <w:rFonts w:ascii="Garamond" w:hAnsi="Garamond" w:cs="Arial"/>
                <w:sz w:val="16"/>
                <w:szCs w:val="16"/>
              </w:rPr>
            </w:pPr>
            <w:r w:rsidRPr="00ED13A0">
              <w:rPr>
                <w:rFonts w:ascii="Garamond" w:hAnsi="Garamond" w:cs="Arial"/>
                <w:sz w:val="16"/>
                <w:szCs w:val="16"/>
              </w:rPr>
              <w:br/>
              <w:t xml:space="preserve">(indirizzo web, autorità o organismo di emanazione, riferimento preciso della documentazione): </w:t>
            </w:r>
          </w:p>
          <w:p w14:paraId="6CA9E3F2"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B4F453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7C3A78" w14:textId="77777777" w:rsidR="00A23B3E" w:rsidRPr="00ED13A0" w:rsidRDefault="00A23B3E" w:rsidP="00BF74E1">
            <w:pPr>
              <w:jc w:val="both"/>
              <w:rPr>
                <w:rFonts w:ascii="Garamond" w:hAnsi="Garamond"/>
                <w:sz w:val="16"/>
                <w:szCs w:val="16"/>
              </w:rPr>
            </w:pPr>
            <w:r w:rsidRPr="00ED13A0">
              <w:rPr>
                <w:rFonts w:ascii="Garamond" w:hAnsi="Garamond" w:cs="Arial"/>
                <w:sz w:val="16"/>
                <w:szCs w:val="16"/>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DC08EE"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7115D96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1E1B27" w14:textId="77777777" w:rsidR="00F351F0" w:rsidRPr="00ED13A0" w:rsidRDefault="00A23B3E" w:rsidP="00BF74E1">
            <w:pPr>
              <w:pStyle w:val="ListParagraph1"/>
              <w:numPr>
                <w:ilvl w:val="0"/>
                <w:numId w:val="4"/>
              </w:numPr>
              <w:ind w:left="284" w:hanging="284"/>
              <w:jc w:val="both"/>
              <w:rPr>
                <w:rFonts w:ascii="Garamond" w:hAnsi="Garamond" w:cs="Arial"/>
                <w:sz w:val="16"/>
                <w:szCs w:val="16"/>
              </w:rPr>
            </w:pPr>
            <w:r w:rsidRPr="00ED13A0">
              <w:rPr>
                <w:rFonts w:ascii="Garamond" w:hAnsi="Garamond" w:cs="Arial"/>
                <w:sz w:val="16"/>
                <w:szCs w:val="16"/>
              </w:rPr>
              <w:t xml:space="preserve">Per quanto riguarda gli </w:t>
            </w:r>
            <w:r w:rsidRPr="00ED13A0">
              <w:rPr>
                <w:rFonts w:ascii="Garamond" w:hAnsi="Garamond" w:cs="Arial"/>
                <w:b/>
                <w:sz w:val="16"/>
                <w:szCs w:val="16"/>
              </w:rPr>
              <w:t xml:space="preserve">indici finanziari </w:t>
            </w:r>
            <w:r w:rsidRPr="00ED13A0">
              <w:rPr>
                <w:rFonts w:ascii="Garamond" w:hAnsi="Garamond" w:cs="Arial"/>
                <w:sz w:val="16"/>
                <w:szCs w:val="16"/>
              </w:rPr>
              <w:t>(</w:t>
            </w:r>
            <w:r w:rsidRPr="00ED13A0">
              <w:rPr>
                <w:rStyle w:val="Rimandonotaapidipagina"/>
                <w:rFonts w:ascii="Garamond" w:hAnsi="Garamond" w:cs="Arial"/>
                <w:sz w:val="16"/>
                <w:szCs w:val="16"/>
              </w:rPr>
              <w:footnoteReference w:id="30"/>
            </w:r>
            <w:r w:rsidRPr="00ED13A0">
              <w:rPr>
                <w:rFonts w:ascii="Garamond" w:hAnsi="Garamond" w:cs="Arial"/>
                <w:sz w:val="16"/>
                <w:szCs w:val="16"/>
              </w:rPr>
              <w:t>) specificati nell'avviso o bando pertinente o nei documenti di gar</w:t>
            </w:r>
            <w:r w:rsidRPr="00ED13A0">
              <w:rPr>
                <w:rFonts w:ascii="Garamond" w:hAnsi="Garamond" w:cs="Arial"/>
                <w:color w:val="000000"/>
                <w:sz w:val="16"/>
                <w:szCs w:val="16"/>
              </w:rPr>
              <w:t xml:space="preserve">a ai sensi dell’art. 83 comma 4, lett. </w:t>
            </w:r>
            <w:r w:rsidRPr="00ED13A0">
              <w:rPr>
                <w:rFonts w:ascii="Garamond" w:hAnsi="Garamond" w:cs="Arial"/>
                <w:i/>
                <w:color w:val="000000"/>
                <w:sz w:val="16"/>
                <w:szCs w:val="16"/>
              </w:rPr>
              <w:t>b)</w:t>
            </w:r>
            <w:r w:rsidRPr="00ED13A0">
              <w:rPr>
                <w:rFonts w:ascii="Garamond" w:hAnsi="Garamond" w:cs="Arial"/>
                <w:color w:val="000000"/>
                <w:sz w:val="16"/>
                <w:szCs w:val="16"/>
              </w:rPr>
              <w:t xml:space="preserve">, del Codice, l'operatore economico dichiara che i valori attuali degli indici richiesti </w:t>
            </w:r>
            <w:r w:rsidRPr="00ED13A0">
              <w:rPr>
                <w:rFonts w:ascii="Garamond" w:hAnsi="Garamond" w:cs="Arial"/>
                <w:sz w:val="16"/>
                <w:szCs w:val="16"/>
              </w:rPr>
              <w:t>sono i seguenti:</w:t>
            </w:r>
          </w:p>
          <w:p w14:paraId="0131F744" w14:textId="77777777" w:rsidR="00A23B3E" w:rsidRPr="00ED13A0" w:rsidRDefault="00A23B3E">
            <w:pPr>
              <w:pStyle w:val="ListParagraph1"/>
              <w:ind w:left="0"/>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E78DF1" w14:textId="77777777" w:rsidR="00A23B3E" w:rsidRPr="00ED13A0" w:rsidRDefault="00A23B3E">
            <w:pPr>
              <w:rPr>
                <w:rFonts w:ascii="Garamond" w:hAnsi="Garamond" w:cs="Arial"/>
                <w:sz w:val="16"/>
                <w:szCs w:val="16"/>
              </w:rPr>
            </w:pPr>
            <w:r w:rsidRPr="00ED13A0">
              <w:rPr>
                <w:rFonts w:ascii="Garamond" w:hAnsi="Garamond" w:cs="Arial"/>
                <w:sz w:val="16"/>
                <w:szCs w:val="16"/>
              </w:rPr>
              <w:t>(indicazione dell'indice richiesto, come rapporto tra x e y (</w:t>
            </w:r>
            <w:r w:rsidRPr="00ED13A0">
              <w:rPr>
                <w:rStyle w:val="Rimandonotaapidipagina"/>
                <w:rFonts w:ascii="Garamond" w:hAnsi="Garamond" w:cs="Arial"/>
                <w:sz w:val="16"/>
                <w:szCs w:val="16"/>
              </w:rPr>
              <w:footnoteReference w:id="31"/>
            </w:r>
            <w:r w:rsidRPr="00ED13A0">
              <w:rPr>
                <w:rFonts w:ascii="Garamond" w:hAnsi="Garamond" w:cs="Arial"/>
                <w:sz w:val="16"/>
                <w:szCs w:val="16"/>
              </w:rPr>
              <w:t>), e valore)</w:t>
            </w:r>
            <w:r w:rsidRPr="00ED13A0">
              <w:rPr>
                <w:rFonts w:ascii="Garamond" w:hAnsi="Garamond" w:cs="Arial"/>
                <w:sz w:val="16"/>
                <w:szCs w:val="16"/>
              </w:rPr>
              <w:br/>
              <w:t>[……], [……] (</w:t>
            </w:r>
            <w:r w:rsidRPr="00ED13A0">
              <w:rPr>
                <w:rStyle w:val="Rimandonotaapidipagina"/>
                <w:rFonts w:ascii="Garamond" w:hAnsi="Garamond" w:cs="Arial"/>
                <w:sz w:val="16"/>
                <w:szCs w:val="16"/>
              </w:rPr>
              <w:footnoteReference w:id="32"/>
            </w: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i/>
                <w:sz w:val="16"/>
                <w:szCs w:val="16"/>
              </w:rPr>
              <w:br/>
            </w:r>
            <w:r w:rsidRPr="00ED13A0">
              <w:rPr>
                <w:rFonts w:ascii="Garamond" w:hAnsi="Garamond" w:cs="Arial"/>
                <w:sz w:val="16"/>
                <w:szCs w:val="16"/>
              </w:rPr>
              <w:t>(indirizzo web, autorità o organismo di emanazione, riferimento preciso della documentazione):</w:t>
            </w:r>
            <w:r w:rsidRPr="00ED13A0">
              <w:rPr>
                <w:rFonts w:ascii="Garamond" w:hAnsi="Garamond" w:cs="Arial"/>
                <w:i/>
                <w:sz w:val="16"/>
                <w:szCs w:val="16"/>
              </w:rPr>
              <w:t xml:space="preserve"> </w:t>
            </w:r>
          </w:p>
          <w:p w14:paraId="7923E505"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55C958A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42A739" w14:textId="77777777" w:rsidR="00A23B3E" w:rsidRPr="00ED13A0" w:rsidRDefault="00A23B3E" w:rsidP="00F351F0">
            <w:pPr>
              <w:pStyle w:val="ListParagraph1"/>
              <w:numPr>
                <w:ilvl w:val="0"/>
                <w:numId w:val="4"/>
              </w:numPr>
              <w:ind w:left="284" w:hanging="284"/>
              <w:rPr>
                <w:rStyle w:val="NormalBoldChar"/>
                <w:rFonts w:ascii="Garamond" w:eastAsia="Calibri" w:hAnsi="Garamond" w:cs="Arial"/>
                <w:b w:val="0"/>
                <w:sz w:val="16"/>
                <w:szCs w:val="16"/>
              </w:rPr>
            </w:pPr>
            <w:r w:rsidRPr="00ED13A0">
              <w:rPr>
                <w:rFonts w:ascii="Garamond" w:hAnsi="Garamond" w:cs="Arial"/>
                <w:sz w:val="16"/>
                <w:szCs w:val="16"/>
              </w:rPr>
              <w:t xml:space="preserve">L'importo assicurato </w:t>
            </w:r>
            <w:r w:rsidRPr="00ED13A0">
              <w:rPr>
                <w:rFonts w:ascii="Garamond" w:hAnsi="Garamond" w:cs="Arial"/>
                <w:color w:val="000000"/>
                <w:sz w:val="16"/>
                <w:szCs w:val="16"/>
              </w:rPr>
              <w:t xml:space="preserve">dalla </w:t>
            </w:r>
            <w:r w:rsidRPr="00ED13A0">
              <w:rPr>
                <w:rFonts w:ascii="Garamond" w:hAnsi="Garamond" w:cs="Arial"/>
                <w:b/>
                <w:color w:val="000000"/>
                <w:sz w:val="16"/>
                <w:szCs w:val="16"/>
              </w:rPr>
              <w:t>copertura contro i rischi professional</w:t>
            </w:r>
            <w:r w:rsidRPr="00ED13A0">
              <w:rPr>
                <w:rFonts w:ascii="Garamond" w:hAnsi="Garamond" w:cs="Arial"/>
                <w:color w:val="000000"/>
                <w:sz w:val="16"/>
                <w:szCs w:val="16"/>
              </w:rPr>
              <w:t xml:space="preserve">i è il seguente (articolo 83, comma 4, lettera </w:t>
            </w:r>
            <w:r w:rsidRPr="00ED13A0">
              <w:rPr>
                <w:rFonts w:ascii="Garamond" w:hAnsi="Garamond" w:cs="Arial"/>
                <w:i/>
                <w:color w:val="000000"/>
                <w:sz w:val="16"/>
                <w:szCs w:val="16"/>
              </w:rPr>
              <w:t>c)</w:t>
            </w:r>
            <w:r w:rsidRPr="00ED13A0">
              <w:rPr>
                <w:rFonts w:ascii="Garamond" w:hAnsi="Garamond" w:cs="Arial"/>
                <w:color w:val="000000"/>
                <w:sz w:val="16"/>
                <w:szCs w:val="16"/>
              </w:rPr>
              <w:t xml:space="preserve"> del Codice):</w:t>
            </w:r>
          </w:p>
          <w:p w14:paraId="0E162F52" w14:textId="77777777" w:rsidR="00A23B3E" w:rsidRPr="00ED13A0" w:rsidRDefault="00A23B3E">
            <w:pPr>
              <w:rPr>
                <w:rFonts w:ascii="Garamond" w:hAnsi="Garamond"/>
                <w:sz w:val="16"/>
                <w:szCs w:val="16"/>
              </w:rPr>
            </w:pPr>
            <w:r w:rsidRPr="00ED13A0">
              <w:rPr>
                <w:rStyle w:val="NormalBoldChar"/>
                <w:rFonts w:ascii="Garamond" w:eastAsia="Calibri" w:hAnsi="Garamond" w:cs="Arial"/>
                <w:b w:val="0"/>
                <w:sz w:val="16"/>
                <w:szCs w:val="16"/>
              </w:rPr>
              <w:lastRenderedPageBreak/>
              <w:t xml:space="preserve">Se </w:t>
            </w:r>
            <w:r w:rsidRPr="00ED13A0">
              <w:rPr>
                <w:rFonts w:ascii="Garamond" w:hAnsi="Garamond" w:cs="Arial"/>
                <w:sz w:val="16"/>
                <w:szCs w:val="16"/>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2208C7" w14:textId="77777777" w:rsidR="00A23B3E" w:rsidRPr="00ED13A0" w:rsidRDefault="00A23B3E">
            <w:pPr>
              <w:rPr>
                <w:rFonts w:ascii="Garamond" w:hAnsi="Garamond" w:cs="Arial"/>
                <w:sz w:val="16"/>
                <w:szCs w:val="16"/>
              </w:rPr>
            </w:pPr>
            <w:r w:rsidRPr="00ED13A0">
              <w:rPr>
                <w:rFonts w:ascii="Garamond" w:hAnsi="Garamond" w:cs="Arial"/>
                <w:sz w:val="16"/>
                <w:szCs w:val="16"/>
              </w:rPr>
              <w:lastRenderedPageBreak/>
              <w:t>[……] […] valuta</w:t>
            </w:r>
          </w:p>
          <w:p w14:paraId="28B75F4F" w14:textId="77777777" w:rsidR="00A23B3E" w:rsidRPr="00ED13A0" w:rsidRDefault="00A23B3E">
            <w:pPr>
              <w:spacing w:before="0" w:after="0"/>
              <w:rPr>
                <w:rFonts w:ascii="Garamond" w:hAnsi="Garamond" w:cs="Arial"/>
                <w:i/>
                <w:sz w:val="16"/>
                <w:szCs w:val="16"/>
              </w:rPr>
            </w:pPr>
            <w:r w:rsidRPr="00ED13A0">
              <w:rPr>
                <w:rFonts w:ascii="Garamond" w:hAnsi="Garamond" w:cs="Arial"/>
                <w:sz w:val="16"/>
                <w:szCs w:val="16"/>
              </w:rPr>
              <w:br/>
              <w:t>(indirizzo web, autorità o organismo di emanazione, riferimento preciso della documentazione):</w:t>
            </w:r>
          </w:p>
          <w:p w14:paraId="1DD02933" w14:textId="77777777" w:rsidR="00A23B3E" w:rsidRPr="00ED13A0" w:rsidRDefault="00A23B3E">
            <w:pPr>
              <w:spacing w:before="0" w:after="0"/>
              <w:rPr>
                <w:rFonts w:ascii="Garamond" w:hAnsi="Garamond"/>
                <w:sz w:val="16"/>
                <w:szCs w:val="16"/>
              </w:rPr>
            </w:pPr>
            <w:r w:rsidRPr="00ED13A0">
              <w:rPr>
                <w:rFonts w:ascii="Garamond" w:hAnsi="Garamond" w:cs="Arial"/>
                <w:i/>
                <w:sz w:val="16"/>
                <w:szCs w:val="16"/>
              </w:rPr>
              <w:lastRenderedPageBreak/>
              <w:t xml:space="preserve"> </w:t>
            </w:r>
            <w:r w:rsidRPr="00ED13A0">
              <w:rPr>
                <w:rFonts w:ascii="Garamond" w:hAnsi="Garamond" w:cs="Arial"/>
                <w:sz w:val="16"/>
                <w:szCs w:val="16"/>
              </w:rPr>
              <w:t>[……….…][…………][………..…]</w:t>
            </w:r>
          </w:p>
        </w:tc>
      </w:tr>
      <w:tr w:rsidR="00A23B3E" w:rsidRPr="00ED13A0" w14:paraId="7478C65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5AD151" w14:textId="77777777" w:rsidR="00F351F0" w:rsidRPr="00ED13A0" w:rsidRDefault="00A23B3E" w:rsidP="008F12E6">
            <w:pPr>
              <w:pStyle w:val="ListParagraph1"/>
              <w:numPr>
                <w:ilvl w:val="0"/>
                <w:numId w:val="4"/>
              </w:numPr>
              <w:ind w:left="284" w:hanging="284"/>
              <w:rPr>
                <w:rFonts w:ascii="Garamond" w:hAnsi="Garamond" w:cs="Arial"/>
                <w:sz w:val="16"/>
                <w:szCs w:val="16"/>
              </w:rPr>
            </w:pPr>
            <w:r w:rsidRPr="00ED13A0">
              <w:rPr>
                <w:rFonts w:ascii="Garamond" w:hAnsi="Garamond" w:cs="Arial"/>
                <w:sz w:val="16"/>
                <w:szCs w:val="16"/>
              </w:rPr>
              <w:lastRenderedPageBreak/>
              <w:t xml:space="preserve">Per quanto riguarda gli </w:t>
            </w:r>
            <w:r w:rsidRPr="00ED13A0">
              <w:rPr>
                <w:rFonts w:ascii="Garamond" w:hAnsi="Garamond" w:cs="Arial"/>
                <w:b/>
                <w:sz w:val="16"/>
                <w:szCs w:val="16"/>
              </w:rPr>
              <w:t>eventuali altri requisiti economici o finanziari</w:t>
            </w:r>
            <w:r w:rsidRPr="00ED13A0">
              <w:rPr>
                <w:rFonts w:ascii="Garamond" w:hAnsi="Garamond" w:cs="Arial"/>
                <w:sz w:val="16"/>
                <w:szCs w:val="16"/>
              </w:rPr>
              <w:t xml:space="preserve"> specificati nell'avviso o bando pertinente o nei documenti di gara, l'operatore economico dichiara che:</w:t>
            </w:r>
            <w:r w:rsidRPr="00ED13A0">
              <w:rPr>
                <w:rFonts w:ascii="Garamond" w:hAnsi="Garamond" w:cs="Arial"/>
                <w:sz w:val="16"/>
                <w:szCs w:val="16"/>
              </w:rPr>
              <w:br/>
            </w:r>
          </w:p>
          <w:p w14:paraId="3F1CD150" w14:textId="77777777" w:rsidR="00A23B3E" w:rsidRPr="00ED13A0" w:rsidRDefault="00A23B3E">
            <w:pPr>
              <w:rPr>
                <w:rFonts w:ascii="Garamond" w:hAnsi="Garamond"/>
                <w:sz w:val="16"/>
                <w:szCs w:val="16"/>
              </w:rPr>
            </w:pPr>
            <w:r w:rsidRPr="00ED13A0">
              <w:rPr>
                <w:rFonts w:ascii="Garamond" w:hAnsi="Garamond" w:cs="Arial"/>
                <w:sz w:val="16"/>
                <w:szCs w:val="16"/>
              </w:rPr>
              <w:t xml:space="preserve">Se la documentazione pertinente </w:t>
            </w:r>
            <w:r w:rsidRPr="00ED13A0">
              <w:rPr>
                <w:rFonts w:ascii="Garamond" w:hAnsi="Garamond" w:cs="Arial"/>
                <w:b/>
                <w:sz w:val="16"/>
                <w:szCs w:val="16"/>
              </w:rPr>
              <w:t>eventualmente</w:t>
            </w:r>
            <w:r w:rsidRPr="00ED13A0">
              <w:rPr>
                <w:rFonts w:ascii="Garamond" w:hAnsi="Garamond" w:cs="Arial"/>
                <w:sz w:val="16"/>
                <w:szCs w:val="16"/>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96CF71" w14:textId="77777777" w:rsidR="00350D7E" w:rsidRPr="00ED13A0" w:rsidRDefault="00A23B3E">
            <w:pPr>
              <w:rPr>
                <w:rFonts w:ascii="Garamond" w:hAnsi="Garamond" w:cs="Arial"/>
                <w:sz w:val="16"/>
                <w:szCs w:val="16"/>
              </w:rPr>
            </w:pP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67A0F2AC"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248A9B69"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585DBE1D" w14:textId="77777777" w:rsidR="00A23B3E" w:rsidRPr="00ED13A0" w:rsidRDefault="00A23B3E">
      <w:pPr>
        <w:pStyle w:val="SectionTitle"/>
        <w:spacing w:before="0" w:after="0"/>
        <w:jc w:val="both"/>
        <w:rPr>
          <w:rFonts w:ascii="Garamond" w:hAnsi="Garamond" w:cs="Arial"/>
          <w:caps/>
          <w:sz w:val="16"/>
          <w:szCs w:val="16"/>
        </w:rPr>
      </w:pPr>
    </w:p>
    <w:p w14:paraId="1F533587" w14:textId="77777777" w:rsidR="00A23B3E" w:rsidRPr="00ED13A0" w:rsidRDefault="00A23B3E">
      <w:pPr>
        <w:pStyle w:val="Titolo1"/>
        <w:spacing w:before="0" w:after="0"/>
        <w:ind w:left="850"/>
        <w:rPr>
          <w:rFonts w:ascii="Garamond" w:hAnsi="Garamond"/>
          <w:sz w:val="16"/>
          <w:szCs w:val="16"/>
        </w:rPr>
      </w:pPr>
    </w:p>
    <w:p w14:paraId="56395176" w14:textId="77777777" w:rsidR="00A23B3E" w:rsidRPr="00ED13A0" w:rsidRDefault="00A23B3E">
      <w:pPr>
        <w:pStyle w:val="SectionTitle"/>
        <w:spacing w:before="0" w:after="0"/>
        <w:jc w:val="both"/>
        <w:rPr>
          <w:rFonts w:ascii="Garamond" w:hAnsi="Garamond"/>
          <w:color w:val="000000"/>
          <w:sz w:val="16"/>
          <w:szCs w:val="16"/>
        </w:rPr>
      </w:pPr>
      <w:r w:rsidRPr="00ED13A0">
        <w:rPr>
          <w:rFonts w:ascii="Garamond" w:hAnsi="Garamond" w:cs="Arial"/>
          <w:b w:val="0"/>
          <w:caps/>
          <w:sz w:val="16"/>
          <w:szCs w:val="16"/>
        </w:rPr>
        <w:t xml:space="preserve">C: Capacità tecniche e </w:t>
      </w:r>
      <w:r w:rsidRPr="00ED13A0">
        <w:rPr>
          <w:rFonts w:ascii="Garamond" w:hAnsi="Garamond" w:cs="Arial"/>
          <w:b w:val="0"/>
          <w:caps/>
          <w:color w:val="000000"/>
          <w:sz w:val="16"/>
          <w:szCs w:val="16"/>
        </w:rPr>
        <w:t>professionali (A</w:t>
      </w:r>
      <w:r w:rsidRPr="00ED13A0">
        <w:rPr>
          <w:rFonts w:ascii="Garamond" w:hAnsi="Garamond" w:cs="Arial"/>
          <w:b w:val="0"/>
          <w:smallCaps w:val="0"/>
          <w:color w:val="000000"/>
          <w:sz w:val="16"/>
          <w:szCs w:val="16"/>
        </w:rPr>
        <w:t xml:space="preserve">rticolo 83, comma 1, lettera </w:t>
      </w:r>
      <w:r w:rsidRPr="00ED13A0">
        <w:rPr>
          <w:rFonts w:ascii="Garamond" w:hAnsi="Garamond" w:cs="Arial"/>
          <w:b w:val="0"/>
          <w:i/>
          <w:smallCaps w:val="0"/>
          <w:color w:val="000000"/>
          <w:sz w:val="16"/>
          <w:szCs w:val="16"/>
        </w:rPr>
        <w:t>c)</w:t>
      </w:r>
      <w:r w:rsidRPr="00ED13A0">
        <w:rPr>
          <w:rFonts w:ascii="Garamond" w:hAnsi="Garamond" w:cs="Arial"/>
          <w:b w:val="0"/>
          <w:smallCaps w:val="0"/>
          <w:color w:val="000000"/>
          <w:sz w:val="16"/>
          <w:szCs w:val="16"/>
        </w:rPr>
        <w:t>, del Codice)</w:t>
      </w:r>
    </w:p>
    <w:p w14:paraId="6FF6F867" w14:textId="77777777" w:rsidR="00A23B3E" w:rsidRPr="00ED13A0" w:rsidRDefault="00A23B3E">
      <w:pPr>
        <w:pStyle w:val="Titolo1"/>
        <w:spacing w:before="0" w:after="0"/>
        <w:ind w:left="850"/>
        <w:rPr>
          <w:rFonts w:ascii="Garamond" w:hAnsi="Garamond"/>
          <w:color w:val="000000"/>
          <w:sz w:val="16"/>
          <w:szCs w:val="16"/>
        </w:rPr>
      </w:pPr>
    </w:p>
    <w:p w14:paraId="70A46DC4" w14:textId="77777777" w:rsidR="00A23B3E" w:rsidRPr="00ED13A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color w:val="000000"/>
          <w:sz w:val="16"/>
          <w:szCs w:val="16"/>
        </w:rPr>
      </w:pPr>
      <w:r w:rsidRPr="00ED13A0">
        <w:rPr>
          <w:rFonts w:ascii="Garamond" w:hAnsi="Garamond" w:cs="Arial"/>
          <w:b/>
          <w:color w:val="000000"/>
          <w:w w:val="0"/>
          <w:sz w:val="16"/>
          <w:szCs w:val="16"/>
        </w:rPr>
        <w:t>Tale Sezione è da compilare solo se le informazioni sono state richieste espressamente dall’amministrazione aggiudicatrice o dall’ente aggiudicatore nell’avviso o bando pertinente o nei documenti di gara.</w:t>
      </w:r>
    </w:p>
    <w:tbl>
      <w:tblPr>
        <w:tblW w:w="0" w:type="auto"/>
        <w:jc w:val="center"/>
        <w:tblLayout w:type="fixed"/>
        <w:tblCellMar>
          <w:left w:w="93" w:type="dxa"/>
        </w:tblCellMar>
        <w:tblLook w:val="0000" w:firstRow="0" w:lastRow="0" w:firstColumn="0" w:lastColumn="0" w:noHBand="0" w:noVBand="0"/>
      </w:tblPr>
      <w:tblGrid>
        <w:gridCol w:w="4644"/>
        <w:gridCol w:w="4644"/>
      </w:tblGrid>
      <w:tr w:rsidR="00A23B3E" w:rsidRPr="00ED13A0" w14:paraId="3A1CB77B"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13FD33" w14:textId="77777777" w:rsidR="00A23B3E" w:rsidRPr="00ED13A0" w:rsidRDefault="00A23B3E">
            <w:pPr>
              <w:rPr>
                <w:rFonts w:ascii="Garamond" w:hAnsi="Garamond"/>
                <w:sz w:val="16"/>
                <w:szCs w:val="16"/>
              </w:rPr>
            </w:pPr>
            <w:bookmarkStart w:id="1" w:name="_DV_M4301"/>
            <w:bookmarkStart w:id="2" w:name="_DV_M4300"/>
            <w:bookmarkEnd w:id="1"/>
            <w:bookmarkEnd w:id="2"/>
            <w:r w:rsidRPr="00ED13A0">
              <w:rPr>
                <w:rFonts w:ascii="Garamond" w:hAnsi="Garamond" w:cs="Arial"/>
                <w:b/>
                <w:sz w:val="16"/>
                <w:szCs w:val="16"/>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E57740" w14:textId="77777777" w:rsidR="00A23B3E" w:rsidRPr="00ED13A0" w:rsidRDefault="00A23B3E">
            <w:pPr>
              <w:rPr>
                <w:rFonts w:ascii="Garamond" w:hAnsi="Garamond"/>
                <w:sz w:val="16"/>
                <w:szCs w:val="16"/>
              </w:rPr>
            </w:pPr>
            <w:r w:rsidRPr="00ED13A0">
              <w:rPr>
                <w:rFonts w:ascii="Garamond" w:hAnsi="Garamond" w:cs="Arial"/>
                <w:b/>
                <w:sz w:val="16"/>
                <w:szCs w:val="16"/>
              </w:rPr>
              <w:t>Risposta</w:t>
            </w:r>
            <w:r w:rsidRPr="00ED13A0">
              <w:rPr>
                <w:rFonts w:ascii="Garamond" w:hAnsi="Garamond" w:cs="Arial"/>
                <w:b/>
                <w:i/>
                <w:sz w:val="16"/>
                <w:szCs w:val="16"/>
              </w:rPr>
              <w:t>:</w:t>
            </w:r>
          </w:p>
        </w:tc>
      </w:tr>
      <w:tr w:rsidR="00A23B3E" w:rsidRPr="00ED13A0" w14:paraId="31FCEB2C"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B7AC71" w14:textId="77777777" w:rsidR="00A23B3E" w:rsidRPr="00ED13A0" w:rsidRDefault="00A23B3E">
            <w:pPr>
              <w:rPr>
                <w:rFonts w:ascii="Garamond" w:hAnsi="Garamond" w:cs="Arial"/>
                <w:sz w:val="16"/>
                <w:szCs w:val="16"/>
              </w:rPr>
            </w:pPr>
            <w:r w:rsidRPr="00ED13A0">
              <w:rPr>
                <w:rFonts w:ascii="Garamond" w:hAnsi="Garamond" w:cs="Arial"/>
                <w:color w:val="000000"/>
                <w:sz w:val="16"/>
                <w:szCs w:val="16"/>
              </w:rPr>
              <w:t xml:space="preserve">1a) Unicamente per gli </w:t>
            </w:r>
            <w:r w:rsidRPr="00ED13A0">
              <w:rPr>
                <w:rFonts w:ascii="Garamond" w:hAnsi="Garamond" w:cs="Arial"/>
                <w:b/>
                <w:color w:val="000000"/>
                <w:sz w:val="16"/>
                <w:szCs w:val="16"/>
              </w:rPr>
              <w:t xml:space="preserve">appalti pubblici di lavori, </w:t>
            </w:r>
            <w:r w:rsidRPr="00ED13A0">
              <w:rPr>
                <w:rFonts w:ascii="Garamond" w:hAnsi="Garamond" w:cs="Arial"/>
                <w:sz w:val="16"/>
                <w:szCs w:val="16"/>
              </w:rPr>
              <w:t>durante il periodo di riferimento(</w:t>
            </w:r>
            <w:r w:rsidRPr="00ED13A0">
              <w:rPr>
                <w:rStyle w:val="Rimandonotaapidipagina"/>
                <w:rFonts w:ascii="Garamond" w:hAnsi="Garamond" w:cs="Arial"/>
                <w:sz w:val="16"/>
                <w:szCs w:val="16"/>
              </w:rPr>
              <w:footnoteReference w:id="33"/>
            </w:r>
            <w:r w:rsidRPr="00ED13A0">
              <w:rPr>
                <w:rFonts w:ascii="Garamond" w:hAnsi="Garamond" w:cs="Arial"/>
                <w:sz w:val="16"/>
                <w:szCs w:val="16"/>
              </w:rPr>
              <w:t xml:space="preserve">) l'operatore economico </w:t>
            </w:r>
            <w:r w:rsidRPr="00ED13A0">
              <w:rPr>
                <w:rFonts w:ascii="Garamond" w:hAnsi="Garamond" w:cs="Arial"/>
                <w:b/>
                <w:sz w:val="16"/>
                <w:szCs w:val="16"/>
              </w:rPr>
              <w:t>ha eseguito i seguenti lavori del tipo specificato</w:t>
            </w:r>
            <w:r w:rsidRPr="00ED13A0">
              <w:rPr>
                <w:rFonts w:ascii="Garamond" w:hAnsi="Garamond" w:cs="Arial"/>
                <w:sz w:val="16"/>
                <w:szCs w:val="16"/>
              </w:rPr>
              <w:t xml:space="preserve">: </w:t>
            </w:r>
          </w:p>
          <w:p w14:paraId="2DB998E9" w14:textId="77777777" w:rsidR="00A23B3E" w:rsidRPr="00ED13A0" w:rsidRDefault="00A23B3E">
            <w:pPr>
              <w:rPr>
                <w:rFonts w:ascii="Garamond" w:hAnsi="Garamond"/>
                <w:sz w:val="16"/>
                <w:szCs w:val="16"/>
              </w:rPr>
            </w:pPr>
            <w:r w:rsidRPr="00ED13A0">
              <w:rPr>
                <w:rFonts w:ascii="Garamond" w:hAnsi="Garamond" w:cs="Arial"/>
                <w:sz w:val="16"/>
                <w:szCs w:val="16"/>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2BFE95" w14:textId="77777777" w:rsidR="00A23B3E" w:rsidRPr="00ED13A0" w:rsidRDefault="00A23B3E">
            <w:pPr>
              <w:rPr>
                <w:rFonts w:ascii="Garamond" w:hAnsi="Garamond" w:cs="Arial"/>
                <w:sz w:val="16"/>
                <w:szCs w:val="16"/>
              </w:rPr>
            </w:pPr>
            <w:r w:rsidRPr="00ED13A0">
              <w:rPr>
                <w:rFonts w:ascii="Garamond" w:hAnsi="Garamond" w:cs="Arial"/>
                <w:sz w:val="16"/>
                <w:szCs w:val="16"/>
              </w:rPr>
              <w:t>Numero di anni (periodo specificato nell'avviso o bando pertinente o nei documenti di gara): […]</w:t>
            </w:r>
            <w:r w:rsidRPr="00ED13A0">
              <w:rPr>
                <w:rFonts w:ascii="Garamond" w:hAnsi="Garamond" w:cs="Arial"/>
                <w:sz w:val="16"/>
                <w:szCs w:val="16"/>
              </w:rPr>
              <w:br/>
              <w:t>Lavori:</w:t>
            </w:r>
            <w:r w:rsidR="00B454ED" w:rsidRPr="00ED13A0">
              <w:rPr>
                <w:rFonts w:ascii="Garamond" w:hAnsi="Garamond" w:cs="Arial"/>
                <w:sz w:val="16"/>
                <w:szCs w:val="16"/>
              </w:rPr>
              <w:t xml:space="preserve"> </w:t>
            </w: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t xml:space="preserve">(indirizzo web, autorità o organismo di emanazione, riferimento preciso della documentazione): </w:t>
            </w:r>
          </w:p>
          <w:p w14:paraId="66D26F18"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30D7B233"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D6CFB3"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t>1b)</w:t>
            </w:r>
            <w:r w:rsidR="00B454ED" w:rsidRPr="00ED13A0">
              <w:rPr>
                <w:rFonts w:ascii="Garamond" w:hAnsi="Garamond" w:cs="Arial"/>
                <w:sz w:val="16"/>
                <w:szCs w:val="16"/>
              </w:rPr>
              <w:t xml:space="preserve"> </w:t>
            </w:r>
            <w:r w:rsidRPr="00ED13A0">
              <w:rPr>
                <w:rFonts w:ascii="Garamond" w:hAnsi="Garamond" w:cs="Arial"/>
                <w:sz w:val="16"/>
                <w:szCs w:val="16"/>
              </w:rPr>
              <w:t xml:space="preserve">Unicamente per gli </w:t>
            </w:r>
            <w:r w:rsidRPr="00ED13A0">
              <w:rPr>
                <w:rFonts w:ascii="Garamond" w:hAnsi="Garamond" w:cs="Arial"/>
                <w:b/>
                <w:i/>
                <w:sz w:val="16"/>
                <w:szCs w:val="16"/>
              </w:rPr>
              <w:t>appalti pubblici di forniture e di servizi</w:t>
            </w:r>
            <w:r w:rsidRPr="00ED13A0">
              <w:rPr>
                <w:rFonts w:ascii="Garamond" w:hAnsi="Garamond" w:cs="Arial"/>
                <w:sz w:val="16"/>
                <w:szCs w:val="16"/>
              </w:rPr>
              <w:t>:</w:t>
            </w:r>
            <w:r w:rsidRPr="00ED13A0">
              <w:rPr>
                <w:rFonts w:ascii="Garamond" w:hAnsi="Garamond" w:cs="Arial"/>
                <w:sz w:val="16"/>
                <w:szCs w:val="16"/>
                <w:shd w:val="clear" w:color="auto" w:fill="BFBFBF"/>
              </w:rPr>
              <w:br/>
            </w:r>
          </w:p>
          <w:p w14:paraId="21EAE244" w14:textId="1F922B8C" w:rsidR="00A23B3E" w:rsidRPr="00ED13A0" w:rsidRDefault="00A23B3E" w:rsidP="002658FD">
            <w:pPr>
              <w:rPr>
                <w:rFonts w:ascii="Garamond" w:hAnsi="Garamond"/>
                <w:sz w:val="16"/>
                <w:szCs w:val="16"/>
              </w:rPr>
            </w:pPr>
            <w:r w:rsidRPr="00ED13A0">
              <w:rPr>
                <w:rFonts w:ascii="Garamond" w:hAnsi="Garamond" w:cs="Arial"/>
                <w:sz w:val="16"/>
                <w:szCs w:val="16"/>
              </w:rPr>
              <w:t xml:space="preserve">Durante il periodo di riferimento l'operatore economico </w:t>
            </w:r>
            <w:r w:rsidRPr="00ED13A0">
              <w:rPr>
                <w:rFonts w:ascii="Garamond" w:hAnsi="Garamond" w:cs="Arial"/>
                <w:b/>
                <w:sz w:val="16"/>
                <w:szCs w:val="16"/>
              </w:rPr>
              <w:t xml:space="preserve">ha consegnato le seguenti forniture principali del tipo specificato o prestato i seguenti servizi principali del tipo specificato: </w:t>
            </w:r>
            <w:r w:rsidRPr="00ED13A0">
              <w:rPr>
                <w:rFonts w:ascii="Garamond" w:hAnsi="Garamond" w:cs="Arial"/>
                <w:sz w:val="16"/>
                <w:szCs w:val="16"/>
              </w:rPr>
              <w:t xml:space="preserve">Indicare nell'elenco gli importi, le date e i destinatari, pubblici o </w:t>
            </w:r>
            <w:r w:rsidR="009B1257" w:rsidRPr="00ED13A0">
              <w:rPr>
                <w:rFonts w:ascii="Garamond" w:hAnsi="Garamond" w:cs="Arial"/>
                <w:sz w:val="16"/>
                <w:szCs w:val="16"/>
              </w:rPr>
              <w:t>privati (</w:t>
            </w:r>
            <w:r w:rsidRPr="00ED13A0">
              <w:rPr>
                <w:rStyle w:val="Rimandonotaapidipagina"/>
                <w:rFonts w:ascii="Garamond" w:hAnsi="Garamond" w:cs="Arial"/>
                <w:sz w:val="16"/>
                <w:szCs w:val="16"/>
              </w:rPr>
              <w:footnoteReference w:id="34"/>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F474AF"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Numero di anni (periodo specificato nell'avviso o bando pertinente o nei documenti di gara): </w:t>
            </w:r>
          </w:p>
          <w:p w14:paraId="542D116C" w14:textId="77777777" w:rsidR="00A23B3E" w:rsidRPr="00ED13A0" w:rsidRDefault="00A23B3E">
            <w:pPr>
              <w:rPr>
                <w:rFonts w:ascii="Garamond" w:hAnsi="Garamond" w:cs="Arial"/>
                <w:sz w:val="16"/>
                <w:szCs w:val="16"/>
              </w:rPr>
            </w:pPr>
            <w:r w:rsidRPr="00ED13A0">
              <w:rPr>
                <w:rFonts w:ascii="Garamond" w:hAnsi="Garamond" w:cs="Arial"/>
                <w:sz w:val="16"/>
                <w:szCs w:val="16"/>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rsidRPr="00ED13A0" w14:paraId="316F9893"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00250BF" w14:textId="77777777" w:rsidR="00A23B3E" w:rsidRPr="00ED13A0" w:rsidRDefault="00A23B3E">
                  <w:pPr>
                    <w:rPr>
                      <w:rFonts w:ascii="Garamond" w:hAnsi="Garamond"/>
                      <w:sz w:val="16"/>
                      <w:szCs w:val="16"/>
                    </w:rPr>
                  </w:pPr>
                  <w:r w:rsidRPr="00ED13A0">
                    <w:rPr>
                      <w:rFonts w:ascii="Garamond" w:hAnsi="Garamond" w:cs="Arial"/>
                      <w:sz w:val="16"/>
                      <w:szCs w:val="16"/>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3E09A89" w14:textId="77777777" w:rsidR="00A23B3E" w:rsidRPr="00ED13A0" w:rsidRDefault="00A23B3E">
                  <w:pPr>
                    <w:rPr>
                      <w:rFonts w:ascii="Garamond" w:hAnsi="Garamond"/>
                      <w:sz w:val="16"/>
                      <w:szCs w:val="16"/>
                    </w:rPr>
                  </w:pPr>
                  <w:r w:rsidRPr="00ED13A0">
                    <w:rPr>
                      <w:rFonts w:ascii="Garamond" w:hAnsi="Garamond" w:cs="Arial"/>
                      <w:sz w:val="16"/>
                      <w:szCs w:val="16"/>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A9549DE" w14:textId="77777777" w:rsidR="00A23B3E" w:rsidRPr="00ED13A0" w:rsidRDefault="00A23B3E">
                  <w:pPr>
                    <w:rPr>
                      <w:rFonts w:ascii="Garamond" w:hAnsi="Garamond"/>
                      <w:sz w:val="16"/>
                      <w:szCs w:val="16"/>
                    </w:rPr>
                  </w:pPr>
                  <w:r w:rsidRPr="00ED13A0">
                    <w:rPr>
                      <w:rFonts w:ascii="Garamond" w:hAnsi="Garamond" w:cs="Arial"/>
                      <w:sz w:val="16"/>
                      <w:szCs w:val="16"/>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7C3FAA27" w14:textId="77777777" w:rsidR="00A23B3E" w:rsidRPr="00ED13A0" w:rsidRDefault="00A23B3E">
                  <w:pPr>
                    <w:rPr>
                      <w:rFonts w:ascii="Garamond" w:hAnsi="Garamond"/>
                      <w:sz w:val="16"/>
                      <w:szCs w:val="16"/>
                    </w:rPr>
                  </w:pPr>
                  <w:r w:rsidRPr="00ED13A0">
                    <w:rPr>
                      <w:rFonts w:ascii="Garamond" w:hAnsi="Garamond" w:cs="Arial"/>
                      <w:sz w:val="16"/>
                      <w:szCs w:val="16"/>
                    </w:rPr>
                    <w:t>destinatari</w:t>
                  </w:r>
                </w:p>
              </w:tc>
            </w:tr>
            <w:tr w:rsidR="00A23B3E" w:rsidRPr="00ED13A0" w14:paraId="5FA83491"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213D035D" w14:textId="77777777" w:rsidR="00A23B3E" w:rsidRPr="00ED13A0" w:rsidRDefault="00A23B3E">
                  <w:pPr>
                    <w:rPr>
                      <w:rFonts w:ascii="Garamond" w:hAnsi="Garamond" w:cs="Arial"/>
                      <w:sz w:val="16"/>
                      <w:szCs w:val="16"/>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CB6D6F5" w14:textId="77777777" w:rsidR="00A23B3E" w:rsidRPr="00ED13A0" w:rsidRDefault="00A23B3E">
                  <w:pPr>
                    <w:rPr>
                      <w:rFonts w:ascii="Garamond" w:hAnsi="Garamond" w:cs="Arial"/>
                      <w:sz w:val="16"/>
                      <w:szCs w:val="16"/>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4D615C7B" w14:textId="77777777" w:rsidR="00A23B3E" w:rsidRPr="00ED13A0" w:rsidRDefault="00A23B3E">
                  <w:pPr>
                    <w:rPr>
                      <w:rFonts w:ascii="Garamond" w:hAnsi="Garamond" w:cs="Arial"/>
                      <w:sz w:val="16"/>
                      <w:szCs w:val="16"/>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B25AE9B" w14:textId="77777777" w:rsidR="00A23B3E" w:rsidRPr="00ED13A0" w:rsidRDefault="00A23B3E">
                  <w:pPr>
                    <w:rPr>
                      <w:rFonts w:ascii="Garamond" w:hAnsi="Garamond" w:cs="Arial"/>
                      <w:sz w:val="16"/>
                      <w:szCs w:val="16"/>
                    </w:rPr>
                  </w:pPr>
                </w:p>
              </w:tc>
            </w:tr>
          </w:tbl>
          <w:p w14:paraId="52F58AB9" w14:textId="77777777" w:rsidR="00A23B3E" w:rsidRPr="00ED13A0" w:rsidRDefault="00A23B3E">
            <w:pPr>
              <w:rPr>
                <w:rFonts w:ascii="Garamond" w:hAnsi="Garamond" w:cs="Arial"/>
                <w:sz w:val="16"/>
                <w:szCs w:val="16"/>
              </w:rPr>
            </w:pPr>
          </w:p>
        </w:tc>
      </w:tr>
      <w:tr w:rsidR="00A23B3E" w:rsidRPr="00ED13A0" w14:paraId="58FD72AB"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DC23F2"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t>2)</w:t>
            </w:r>
            <w:r w:rsidR="00B454ED" w:rsidRPr="00ED13A0">
              <w:rPr>
                <w:rFonts w:ascii="Garamond" w:hAnsi="Garamond" w:cs="Arial"/>
                <w:sz w:val="16"/>
                <w:szCs w:val="16"/>
              </w:rPr>
              <w:t xml:space="preserve"> </w:t>
            </w:r>
            <w:r w:rsidRPr="00ED13A0">
              <w:rPr>
                <w:rFonts w:ascii="Garamond" w:hAnsi="Garamond" w:cs="Arial"/>
                <w:sz w:val="16"/>
                <w:szCs w:val="16"/>
              </w:rPr>
              <w:t xml:space="preserve">Può disporre dei seguenti </w:t>
            </w:r>
            <w:r w:rsidRPr="00ED13A0">
              <w:rPr>
                <w:rFonts w:ascii="Garamond" w:hAnsi="Garamond" w:cs="Arial"/>
                <w:b/>
                <w:sz w:val="16"/>
                <w:szCs w:val="16"/>
              </w:rPr>
              <w:t xml:space="preserve">tecnici o organismi tecnici </w:t>
            </w:r>
            <w:r w:rsidRPr="00ED13A0">
              <w:rPr>
                <w:rFonts w:ascii="Garamond" w:hAnsi="Garamond" w:cs="Arial"/>
                <w:sz w:val="16"/>
                <w:szCs w:val="16"/>
              </w:rPr>
              <w:t>(</w:t>
            </w:r>
            <w:r w:rsidRPr="00ED13A0">
              <w:rPr>
                <w:rStyle w:val="Rimandonotaapidipagina"/>
                <w:rFonts w:ascii="Garamond" w:hAnsi="Garamond" w:cs="Arial"/>
                <w:sz w:val="16"/>
                <w:szCs w:val="16"/>
              </w:rPr>
              <w:footnoteReference w:id="35"/>
            </w:r>
            <w:r w:rsidRPr="00ED13A0">
              <w:rPr>
                <w:rFonts w:ascii="Garamond" w:hAnsi="Garamond" w:cs="Arial"/>
                <w:sz w:val="16"/>
                <w:szCs w:val="16"/>
              </w:rPr>
              <w:t>), citando in particolare quelli responsabili del controllo della qualità:</w:t>
            </w:r>
          </w:p>
          <w:p w14:paraId="1B653D22" w14:textId="77777777" w:rsidR="00A23B3E" w:rsidRPr="00ED13A0" w:rsidRDefault="00A23B3E">
            <w:pPr>
              <w:ind w:left="426"/>
              <w:rPr>
                <w:rFonts w:ascii="Garamond" w:hAnsi="Garamond"/>
                <w:sz w:val="16"/>
                <w:szCs w:val="16"/>
              </w:rPr>
            </w:pPr>
            <w:r w:rsidRPr="00ED13A0">
              <w:rPr>
                <w:rFonts w:ascii="Garamond" w:hAnsi="Garamond" w:cs="Arial"/>
                <w:sz w:val="16"/>
                <w:szCs w:val="16"/>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E6F97A" w14:textId="77777777" w:rsidR="00A23B3E" w:rsidRPr="00ED13A0" w:rsidRDefault="00A23B3E">
            <w:pPr>
              <w:rPr>
                <w:rFonts w:ascii="Garamond" w:hAnsi="Garamond"/>
                <w:sz w:val="16"/>
                <w:szCs w:val="16"/>
              </w:rPr>
            </w:pP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w:t>
            </w:r>
          </w:p>
        </w:tc>
      </w:tr>
      <w:tr w:rsidR="00A23B3E" w:rsidRPr="00ED13A0" w14:paraId="6DD7A4A7"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24F08D"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3)</w:t>
            </w:r>
            <w:r w:rsidR="00B454ED" w:rsidRPr="00ED13A0">
              <w:rPr>
                <w:rFonts w:ascii="Garamond" w:hAnsi="Garamond" w:cs="Arial"/>
                <w:sz w:val="16"/>
                <w:szCs w:val="16"/>
              </w:rPr>
              <w:t xml:space="preserve"> </w:t>
            </w:r>
            <w:r w:rsidRPr="00ED13A0">
              <w:rPr>
                <w:rFonts w:ascii="Garamond" w:hAnsi="Garamond" w:cs="Arial"/>
                <w:sz w:val="16"/>
                <w:szCs w:val="16"/>
              </w:rPr>
              <w:t xml:space="preserve">Utilizza le seguenti </w:t>
            </w:r>
            <w:r w:rsidRPr="00ED13A0">
              <w:rPr>
                <w:rFonts w:ascii="Garamond" w:hAnsi="Garamond" w:cs="Arial"/>
                <w:b/>
                <w:sz w:val="16"/>
                <w:szCs w:val="16"/>
              </w:rPr>
              <w:t xml:space="preserve">attrezzature tecniche e adotta le seguenti misure per garantire la qualità </w:t>
            </w:r>
            <w:r w:rsidRPr="00ED13A0">
              <w:rPr>
                <w:rFonts w:ascii="Garamond" w:hAnsi="Garamond" w:cs="Arial"/>
                <w:sz w:val="16"/>
                <w:szCs w:val="16"/>
              </w:rPr>
              <w:t xml:space="preserve">e dispone degli </w:t>
            </w:r>
            <w:r w:rsidRPr="00ED13A0">
              <w:rPr>
                <w:rFonts w:ascii="Garamond" w:hAnsi="Garamond" w:cs="Arial"/>
                <w:b/>
                <w:sz w:val="16"/>
                <w:szCs w:val="16"/>
              </w:rPr>
              <w:t>strumenti di studio e ricerca</w:t>
            </w:r>
            <w:r w:rsidRPr="00ED13A0">
              <w:rPr>
                <w:rFonts w:ascii="Garamond" w:hAnsi="Garamond" w:cs="Arial"/>
                <w:sz w:val="16"/>
                <w:szCs w:val="16"/>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2D1050"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773B9007"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D48179"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4)</w:t>
            </w:r>
            <w:r w:rsidR="00B454ED" w:rsidRPr="00ED13A0">
              <w:rPr>
                <w:rFonts w:ascii="Garamond" w:hAnsi="Garamond" w:cs="Arial"/>
                <w:sz w:val="16"/>
                <w:szCs w:val="16"/>
              </w:rPr>
              <w:t xml:space="preserve"> </w:t>
            </w:r>
            <w:r w:rsidRPr="00ED13A0">
              <w:rPr>
                <w:rFonts w:ascii="Garamond" w:hAnsi="Garamond" w:cs="Arial"/>
                <w:sz w:val="16"/>
                <w:szCs w:val="16"/>
              </w:rPr>
              <w:t xml:space="preserve">Potrà applicare i seguenti </w:t>
            </w:r>
            <w:r w:rsidRPr="00ED13A0">
              <w:rPr>
                <w:rFonts w:ascii="Garamond" w:hAnsi="Garamond" w:cs="Arial"/>
                <w:b/>
                <w:sz w:val="16"/>
                <w:szCs w:val="16"/>
              </w:rPr>
              <w:t>sistemi di gestione e di tracciabilità della catena di approvvigionamento</w:t>
            </w:r>
            <w:r w:rsidRPr="00ED13A0">
              <w:rPr>
                <w:rFonts w:ascii="Garamond" w:hAnsi="Garamond" w:cs="Arial"/>
                <w:sz w:val="16"/>
                <w:szCs w:val="16"/>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77BA86"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07E91A9F"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114538"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t>5)</w:t>
            </w:r>
            <w:r w:rsidR="00B454ED" w:rsidRPr="00ED13A0">
              <w:rPr>
                <w:rFonts w:ascii="Garamond" w:hAnsi="Garamond" w:cs="Arial"/>
                <w:b/>
                <w:sz w:val="16"/>
                <w:szCs w:val="16"/>
              </w:rPr>
              <w:t xml:space="preserve"> </w:t>
            </w:r>
            <w:r w:rsidRPr="00ED13A0">
              <w:rPr>
                <w:rFonts w:ascii="Garamond" w:hAnsi="Garamond" w:cs="Arial"/>
                <w:b/>
                <w:sz w:val="16"/>
                <w:szCs w:val="16"/>
              </w:rPr>
              <w:t>Per la fornitura di prodotti o la prestazione di servizi complessi o, eccezionalmente, di prodotti o servizi richiesti per una finalità particolare:</w:t>
            </w:r>
            <w:r w:rsidRPr="00ED13A0">
              <w:rPr>
                <w:rFonts w:ascii="Garamond" w:hAnsi="Garamond" w:cs="Arial"/>
                <w:b/>
                <w:sz w:val="16"/>
                <w:szCs w:val="16"/>
                <w:shd w:val="clear" w:color="auto" w:fill="BFBFBF"/>
              </w:rPr>
              <w:br/>
            </w:r>
          </w:p>
          <w:p w14:paraId="089945BF" w14:textId="39A1725A" w:rsidR="00A23B3E" w:rsidRPr="00ED13A0" w:rsidRDefault="00A23B3E">
            <w:pPr>
              <w:ind w:left="426"/>
              <w:rPr>
                <w:rFonts w:ascii="Garamond" w:hAnsi="Garamond"/>
                <w:sz w:val="16"/>
                <w:szCs w:val="16"/>
              </w:rPr>
            </w:pPr>
            <w:r w:rsidRPr="00ED13A0">
              <w:rPr>
                <w:rFonts w:ascii="Garamond" w:hAnsi="Garamond" w:cs="Arial"/>
                <w:sz w:val="16"/>
                <w:szCs w:val="16"/>
              </w:rPr>
              <w:t xml:space="preserve">L'operatore economico </w:t>
            </w:r>
            <w:r w:rsidRPr="00ED13A0">
              <w:rPr>
                <w:rFonts w:ascii="Garamond" w:hAnsi="Garamond" w:cs="Arial"/>
                <w:b/>
                <w:sz w:val="16"/>
                <w:szCs w:val="16"/>
              </w:rPr>
              <w:t>consentirà</w:t>
            </w:r>
            <w:r w:rsidRPr="00ED13A0">
              <w:rPr>
                <w:rFonts w:ascii="Garamond" w:hAnsi="Garamond" w:cs="Arial"/>
                <w:sz w:val="16"/>
                <w:szCs w:val="16"/>
              </w:rPr>
              <w:t xml:space="preserve"> l'esecuzione di </w:t>
            </w:r>
            <w:r w:rsidR="009B1257" w:rsidRPr="00ED13A0">
              <w:rPr>
                <w:rFonts w:ascii="Garamond" w:hAnsi="Garamond" w:cs="Arial"/>
                <w:b/>
                <w:sz w:val="16"/>
                <w:szCs w:val="16"/>
              </w:rPr>
              <w:t>verifiche</w:t>
            </w:r>
            <w:r w:rsidR="009B1257" w:rsidRPr="00ED13A0">
              <w:rPr>
                <w:rFonts w:ascii="Garamond" w:hAnsi="Garamond" w:cs="Arial"/>
                <w:sz w:val="16"/>
                <w:szCs w:val="16"/>
              </w:rPr>
              <w:t xml:space="preserve"> (</w:t>
            </w:r>
            <w:r w:rsidRPr="00ED13A0">
              <w:rPr>
                <w:rStyle w:val="Rimandonotaapidipagina"/>
                <w:rFonts w:ascii="Garamond" w:hAnsi="Garamond" w:cs="Arial"/>
                <w:sz w:val="16"/>
                <w:szCs w:val="16"/>
              </w:rPr>
              <w:footnoteReference w:id="36"/>
            </w:r>
            <w:r w:rsidRPr="00ED13A0">
              <w:rPr>
                <w:rFonts w:ascii="Garamond" w:hAnsi="Garamond" w:cs="Arial"/>
                <w:sz w:val="16"/>
                <w:szCs w:val="16"/>
              </w:rPr>
              <w:t>) delle sue capacità di</w:t>
            </w:r>
            <w:r w:rsidRPr="00ED13A0">
              <w:rPr>
                <w:rFonts w:ascii="Garamond" w:hAnsi="Garamond" w:cs="Arial"/>
                <w:b/>
                <w:sz w:val="16"/>
                <w:szCs w:val="16"/>
              </w:rPr>
              <w:t xml:space="preserve"> produzione</w:t>
            </w:r>
            <w:r w:rsidRPr="00ED13A0">
              <w:rPr>
                <w:rFonts w:ascii="Garamond" w:hAnsi="Garamond" w:cs="Arial"/>
                <w:sz w:val="16"/>
                <w:szCs w:val="16"/>
              </w:rPr>
              <w:t xml:space="preserve"> o </w:t>
            </w:r>
            <w:r w:rsidRPr="00ED13A0">
              <w:rPr>
                <w:rFonts w:ascii="Garamond" w:hAnsi="Garamond" w:cs="Arial"/>
                <w:b/>
                <w:sz w:val="16"/>
                <w:szCs w:val="16"/>
              </w:rPr>
              <w:t>strutture tecniche</w:t>
            </w:r>
            <w:r w:rsidRPr="00ED13A0">
              <w:rPr>
                <w:rFonts w:ascii="Garamond" w:hAnsi="Garamond" w:cs="Arial"/>
                <w:sz w:val="16"/>
                <w:szCs w:val="16"/>
              </w:rPr>
              <w:t xml:space="preserve"> e, se necessario, degli </w:t>
            </w:r>
            <w:r w:rsidRPr="00ED13A0">
              <w:rPr>
                <w:rFonts w:ascii="Garamond" w:hAnsi="Garamond" w:cs="Arial"/>
                <w:b/>
                <w:sz w:val="16"/>
                <w:szCs w:val="16"/>
              </w:rPr>
              <w:t>strumenti di studio e di ricerca</w:t>
            </w:r>
            <w:r w:rsidRPr="00ED13A0">
              <w:rPr>
                <w:rFonts w:ascii="Garamond" w:hAnsi="Garamond" w:cs="Arial"/>
                <w:sz w:val="16"/>
                <w:szCs w:val="16"/>
              </w:rPr>
              <w:t xml:space="preserve"> di cui egli dispone, nonché delle </w:t>
            </w:r>
            <w:r w:rsidRPr="00ED13A0">
              <w:rPr>
                <w:rFonts w:ascii="Garamond" w:hAnsi="Garamond" w:cs="Arial"/>
                <w:b/>
                <w:sz w:val="16"/>
                <w:szCs w:val="16"/>
              </w:rPr>
              <w:t>misure adottate per garantire la qualità</w:t>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124D8D" w14:textId="77777777" w:rsidR="00A23B3E" w:rsidRPr="00ED13A0" w:rsidRDefault="00A23B3E">
            <w:pPr>
              <w:rPr>
                <w:rFonts w:ascii="Garamond" w:hAnsi="Garamond" w:cs="Arial"/>
                <w:sz w:val="16"/>
                <w:szCs w:val="16"/>
              </w:rPr>
            </w:pPr>
            <w:r w:rsidRPr="00ED13A0">
              <w:rPr>
                <w:rFonts w:ascii="Garamond" w:hAnsi="Garamond" w:cs="Arial"/>
                <w:sz w:val="16"/>
                <w:szCs w:val="16"/>
              </w:rPr>
              <w:br/>
            </w:r>
            <w:r w:rsidRPr="00ED13A0">
              <w:rPr>
                <w:rFonts w:ascii="Garamond" w:hAnsi="Garamond" w:cs="Arial"/>
                <w:sz w:val="16"/>
                <w:szCs w:val="16"/>
              </w:rPr>
              <w:br/>
            </w:r>
          </w:p>
          <w:p w14:paraId="1F36060C" w14:textId="77777777" w:rsidR="00A23B3E" w:rsidRPr="00ED13A0" w:rsidRDefault="00A23B3E">
            <w:pPr>
              <w:rPr>
                <w:rFonts w:ascii="Garamond" w:hAnsi="Garamond" w:cs="Arial"/>
                <w:sz w:val="16"/>
                <w:szCs w:val="16"/>
              </w:rPr>
            </w:pPr>
            <w:r w:rsidRPr="00ED13A0">
              <w:rPr>
                <w:rFonts w:ascii="Garamond" w:hAnsi="Garamond" w:cs="Arial"/>
                <w:sz w:val="16"/>
                <w:szCs w:val="16"/>
              </w:rPr>
              <w:br/>
              <w:t>[ ] Sì [ ] No</w:t>
            </w:r>
          </w:p>
          <w:p w14:paraId="7692BC85" w14:textId="77777777" w:rsidR="00350D7E" w:rsidRPr="00ED13A0" w:rsidRDefault="00350D7E">
            <w:pPr>
              <w:rPr>
                <w:rFonts w:ascii="Garamond" w:hAnsi="Garamond" w:cs="Arial"/>
                <w:sz w:val="16"/>
                <w:szCs w:val="16"/>
              </w:rPr>
            </w:pPr>
          </w:p>
          <w:p w14:paraId="76572310" w14:textId="77777777" w:rsidR="00350D7E" w:rsidRPr="00ED13A0" w:rsidRDefault="00350D7E">
            <w:pPr>
              <w:rPr>
                <w:rFonts w:ascii="Garamond" w:hAnsi="Garamond"/>
                <w:sz w:val="16"/>
                <w:szCs w:val="16"/>
              </w:rPr>
            </w:pPr>
          </w:p>
        </w:tc>
      </w:tr>
      <w:tr w:rsidR="00A23B3E" w:rsidRPr="00ED13A0" w14:paraId="69F85755"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AEF857"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t>6)</w:t>
            </w:r>
            <w:r w:rsidR="00B454ED" w:rsidRPr="00ED13A0">
              <w:rPr>
                <w:rFonts w:ascii="Garamond" w:hAnsi="Garamond" w:cs="Arial"/>
                <w:sz w:val="16"/>
                <w:szCs w:val="16"/>
              </w:rPr>
              <w:t xml:space="preserve"> </w:t>
            </w:r>
            <w:r w:rsidRPr="00ED13A0">
              <w:rPr>
                <w:rFonts w:ascii="Garamond" w:hAnsi="Garamond" w:cs="Arial"/>
                <w:sz w:val="16"/>
                <w:szCs w:val="16"/>
              </w:rPr>
              <w:t xml:space="preserve">Indicare i </w:t>
            </w:r>
            <w:r w:rsidRPr="00ED13A0">
              <w:rPr>
                <w:rFonts w:ascii="Garamond" w:hAnsi="Garamond" w:cs="Arial"/>
                <w:b/>
                <w:sz w:val="16"/>
                <w:szCs w:val="16"/>
              </w:rPr>
              <w:t>titoli di studio e professionali</w:t>
            </w:r>
            <w:r w:rsidRPr="00ED13A0">
              <w:rPr>
                <w:rFonts w:ascii="Garamond" w:hAnsi="Garamond" w:cs="Arial"/>
                <w:sz w:val="16"/>
                <w:szCs w:val="16"/>
              </w:rPr>
              <w:t xml:space="preserve"> di cui sono in possesso:</w:t>
            </w:r>
          </w:p>
          <w:p w14:paraId="1779EC63" w14:textId="77777777" w:rsidR="00A23B3E" w:rsidRPr="00ED13A0" w:rsidRDefault="00A23B3E">
            <w:pPr>
              <w:rPr>
                <w:rFonts w:ascii="Garamond" w:hAnsi="Garamond" w:cs="Arial"/>
                <w:b/>
                <w:i/>
                <w:sz w:val="16"/>
                <w:szCs w:val="16"/>
              </w:rPr>
            </w:pPr>
            <w:r w:rsidRPr="00ED13A0">
              <w:rPr>
                <w:rFonts w:ascii="Garamond" w:hAnsi="Garamond" w:cs="Arial"/>
                <w:sz w:val="16"/>
                <w:szCs w:val="16"/>
              </w:rPr>
              <w:t>a)</w:t>
            </w:r>
            <w:r w:rsidR="00B454ED" w:rsidRPr="00ED13A0">
              <w:rPr>
                <w:rFonts w:ascii="Garamond" w:hAnsi="Garamond" w:cs="Arial"/>
                <w:sz w:val="16"/>
                <w:szCs w:val="16"/>
              </w:rPr>
              <w:t xml:space="preserve"> </w:t>
            </w:r>
            <w:r w:rsidRPr="00ED13A0">
              <w:rPr>
                <w:rFonts w:ascii="Garamond" w:hAnsi="Garamond" w:cs="Arial"/>
                <w:sz w:val="16"/>
                <w:szCs w:val="16"/>
              </w:rPr>
              <w:t>lo stesso prestatore di servizi o imprenditore,</w:t>
            </w:r>
          </w:p>
          <w:p w14:paraId="3B6E5015" w14:textId="77777777" w:rsidR="00A23B3E" w:rsidRPr="00ED13A0" w:rsidRDefault="00A23B3E">
            <w:pPr>
              <w:ind w:left="426"/>
              <w:rPr>
                <w:rFonts w:ascii="Garamond" w:hAnsi="Garamond" w:cs="Arial"/>
                <w:sz w:val="16"/>
                <w:szCs w:val="16"/>
              </w:rPr>
            </w:pPr>
            <w:r w:rsidRPr="00ED13A0">
              <w:rPr>
                <w:rFonts w:ascii="Garamond" w:hAnsi="Garamond" w:cs="Arial"/>
                <w:b/>
                <w:i/>
                <w:sz w:val="16"/>
                <w:szCs w:val="16"/>
              </w:rPr>
              <w:t>e/o</w:t>
            </w:r>
            <w:r w:rsidRPr="00ED13A0">
              <w:rPr>
                <w:rFonts w:ascii="Garamond" w:hAnsi="Garamond" w:cs="Arial"/>
                <w:sz w:val="16"/>
                <w:szCs w:val="16"/>
              </w:rPr>
              <w:t xml:space="preserve"> (in funzione dei requisiti richiesti nell'avviso o bando pertinente o nei documenti di gara)</w:t>
            </w:r>
            <w:r w:rsidRPr="00ED13A0">
              <w:rPr>
                <w:rFonts w:ascii="Garamond" w:hAnsi="Garamond" w:cs="Arial"/>
                <w:sz w:val="16"/>
                <w:szCs w:val="16"/>
              </w:rPr>
              <w:br/>
            </w:r>
          </w:p>
          <w:p w14:paraId="1202FF5D"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b)</w:t>
            </w:r>
            <w:r w:rsidR="00B454ED" w:rsidRPr="00ED13A0">
              <w:rPr>
                <w:rFonts w:ascii="Garamond" w:hAnsi="Garamond" w:cs="Arial"/>
                <w:sz w:val="16"/>
                <w:szCs w:val="16"/>
              </w:rPr>
              <w:t xml:space="preserve"> </w:t>
            </w:r>
            <w:r w:rsidRPr="00ED13A0">
              <w:rPr>
                <w:rFonts w:ascii="Garamond" w:hAnsi="Garamond" w:cs="Arial"/>
                <w:color w:val="000000"/>
                <w:sz w:val="16"/>
                <w:szCs w:val="16"/>
              </w:rPr>
              <w:t>i componenti della struttura tecnica-operativa</w:t>
            </w:r>
            <w:r w:rsidR="00D64744" w:rsidRPr="00ED13A0">
              <w:rPr>
                <w:rFonts w:ascii="Garamond" w:hAnsi="Garamond" w:cs="Arial"/>
                <w:color w:val="000000"/>
                <w:sz w:val="16"/>
                <w:szCs w:val="16"/>
              </w:rPr>
              <w:t>/ gruppi di lavoro</w:t>
            </w:r>
            <w:r w:rsidRPr="00ED13A0">
              <w:rPr>
                <w:rFonts w:ascii="Garamond" w:hAnsi="Garamond" w:cs="Arial"/>
                <w:color w:val="000000"/>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0B3C13" w14:textId="77777777" w:rsidR="00A23B3E" w:rsidRPr="00ED13A0" w:rsidRDefault="00A23B3E">
            <w:pPr>
              <w:rPr>
                <w:rFonts w:ascii="Garamond" w:hAnsi="Garamond" w:cs="Arial"/>
                <w:sz w:val="16"/>
                <w:szCs w:val="16"/>
              </w:rPr>
            </w:pPr>
            <w:r w:rsidRPr="00ED13A0">
              <w:rPr>
                <w:rFonts w:ascii="Garamond" w:hAnsi="Garamond" w:cs="Arial"/>
                <w:sz w:val="16"/>
                <w:szCs w:val="16"/>
              </w:rPr>
              <w:br/>
            </w:r>
          </w:p>
          <w:p w14:paraId="020C5B9B" w14:textId="77777777" w:rsidR="00A23B3E" w:rsidRPr="00ED13A0" w:rsidRDefault="00A23B3E">
            <w:pPr>
              <w:rPr>
                <w:rFonts w:ascii="Garamond" w:hAnsi="Garamond" w:cs="Arial"/>
                <w:sz w:val="16"/>
                <w:szCs w:val="16"/>
              </w:rPr>
            </w:pPr>
            <w:r w:rsidRPr="00ED13A0">
              <w:rPr>
                <w:rFonts w:ascii="Garamond" w:hAnsi="Garamond" w:cs="Arial"/>
                <w:sz w:val="16"/>
                <w:szCs w:val="16"/>
              </w:rPr>
              <w:br/>
              <w:t>a) [………..…]</w:t>
            </w:r>
            <w:r w:rsidRPr="00ED13A0">
              <w:rPr>
                <w:rFonts w:ascii="Garamond" w:hAnsi="Garamond" w:cs="Arial"/>
                <w:sz w:val="16"/>
                <w:szCs w:val="16"/>
              </w:rPr>
              <w:br/>
            </w:r>
            <w:r w:rsidRPr="00ED13A0">
              <w:rPr>
                <w:rFonts w:ascii="Garamond" w:hAnsi="Garamond" w:cs="Arial"/>
                <w:sz w:val="16"/>
                <w:szCs w:val="16"/>
              </w:rPr>
              <w:br/>
            </w:r>
          </w:p>
          <w:p w14:paraId="2F22ED5A" w14:textId="77777777" w:rsidR="00A23B3E" w:rsidRPr="00ED13A0" w:rsidRDefault="00A23B3E">
            <w:pPr>
              <w:rPr>
                <w:rFonts w:ascii="Garamond" w:hAnsi="Garamond"/>
                <w:sz w:val="16"/>
                <w:szCs w:val="16"/>
              </w:rPr>
            </w:pPr>
            <w:r w:rsidRPr="00ED13A0">
              <w:rPr>
                <w:rFonts w:ascii="Garamond" w:hAnsi="Garamond" w:cs="Arial"/>
                <w:sz w:val="16"/>
                <w:szCs w:val="16"/>
              </w:rPr>
              <w:br/>
              <w:t>b) [………..…]</w:t>
            </w:r>
          </w:p>
        </w:tc>
      </w:tr>
      <w:tr w:rsidR="00A23B3E" w:rsidRPr="00ED13A0" w14:paraId="6E3D3C4A"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3B4D37"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7)</w:t>
            </w:r>
            <w:r w:rsidR="00B454ED" w:rsidRPr="00ED13A0">
              <w:rPr>
                <w:rFonts w:ascii="Garamond" w:hAnsi="Garamond" w:cs="Arial"/>
                <w:sz w:val="16"/>
                <w:szCs w:val="16"/>
              </w:rPr>
              <w:t xml:space="preserve"> </w:t>
            </w:r>
            <w:r w:rsidRPr="00ED13A0">
              <w:rPr>
                <w:rFonts w:ascii="Garamond" w:hAnsi="Garamond" w:cs="Arial"/>
                <w:sz w:val="16"/>
                <w:szCs w:val="16"/>
              </w:rPr>
              <w:t xml:space="preserve">L'operatore economico potrà applicare durante l'esecuzione dell'appalto le seguenti </w:t>
            </w:r>
            <w:r w:rsidRPr="00ED13A0">
              <w:rPr>
                <w:rFonts w:ascii="Garamond" w:hAnsi="Garamond" w:cs="Arial"/>
                <w:b/>
                <w:sz w:val="16"/>
                <w:szCs w:val="16"/>
              </w:rPr>
              <w:t>misure di gestione ambientale</w:t>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0E220E"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5CFD9FAE"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3ECE7B" w14:textId="77777777" w:rsidR="00A23B3E" w:rsidRPr="00ED13A0" w:rsidRDefault="00A23B3E">
            <w:pPr>
              <w:spacing w:before="0" w:after="0"/>
              <w:ind w:left="426" w:hanging="426"/>
              <w:rPr>
                <w:rFonts w:ascii="Garamond" w:hAnsi="Garamond"/>
                <w:sz w:val="16"/>
                <w:szCs w:val="16"/>
              </w:rPr>
            </w:pPr>
            <w:r w:rsidRPr="00ED13A0">
              <w:rPr>
                <w:rFonts w:ascii="Garamond" w:hAnsi="Garamond" w:cs="Arial"/>
                <w:sz w:val="16"/>
                <w:szCs w:val="16"/>
              </w:rPr>
              <w:t>8)</w:t>
            </w:r>
            <w:r w:rsidR="00B454ED" w:rsidRPr="00ED13A0">
              <w:rPr>
                <w:rFonts w:ascii="Garamond" w:hAnsi="Garamond" w:cs="Arial"/>
                <w:sz w:val="16"/>
                <w:szCs w:val="16"/>
              </w:rPr>
              <w:t xml:space="preserve"> </w:t>
            </w:r>
            <w:r w:rsidRPr="00ED13A0">
              <w:rPr>
                <w:rFonts w:ascii="Garamond" w:hAnsi="Garamond" w:cs="Arial"/>
                <w:sz w:val="16"/>
                <w:szCs w:val="16"/>
              </w:rPr>
              <w:t>L'</w:t>
            </w:r>
            <w:r w:rsidRPr="00ED13A0">
              <w:rPr>
                <w:rFonts w:ascii="Garamond" w:hAnsi="Garamond" w:cs="Arial"/>
                <w:b/>
                <w:sz w:val="16"/>
                <w:szCs w:val="16"/>
              </w:rPr>
              <w:t>organico medio annuo</w:t>
            </w:r>
            <w:r w:rsidRPr="00ED13A0">
              <w:rPr>
                <w:rFonts w:ascii="Garamond" w:hAnsi="Garamond" w:cs="Arial"/>
                <w:sz w:val="16"/>
                <w:szCs w:val="16"/>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84183B"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Anno, organico medio annuo:</w:t>
            </w:r>
          </w:p>
          <w:p w14:paraId="08A25738"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56F8B345"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1E023330"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5572791A"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Anno, numero di dirigenti</w:t>
            </w:r>
          </w:p>
          <w:p w14:paraId="239CAAEC"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4C55D65B"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140D4ADC" w14:textId="77777777" w:rsidR="00A23B3E" w:rsidRPr="00ED13A0" w:rsidRDefault="00A23B3E">
            <w:pPr>
              <w:spacing w:before="0" w:after="0"/>
              <w:rPr>
                <w:rFonts w:ascii="Garamond" w:hAnsi="Garamond"/>
                <w:sz w:val="16"/>
                <w:szCs w:val="16"/>
              </w:rPr>
            </w:pPr>
            <w:r w:rsidRPr="00ED13A0">
              <w:rPr>
                <w:rFonts w:ascii="Garamond" w:hAnsi="Garamond" w:cs="Arial"/>
                <w:sz w:val="16"/>
                <w:szCs w:val="16"/>
              </w:rPr>
              <w:t>[…………],[……..…]</w:t>
            </w:r>
          </w:p>
        </w:tc>
      </w:tr>
      <w:tr w:rsidR="00A23B3E" w:rsidRPr="00ED13A0" w14:paraId="35672011"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E3B42D"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9)</w:t>
            </w:r>
            <w:r w:rsidR="00B454ED" w:rsidRPr="00ED13A0">
              <w:rPr>
                <w:rFonts w:ascii="Garamond" w:hAnsi="Garamond" w:cs="Arial"/>
                <w:sz w:val="16"/>
                <w:szCs w:val="16"/>
              </w:rPr>
              <w:t xml:space="preserve"> </w:t>
            </w:r>
            <w:r w:rsidRPr="00ED13A0">
              <w:rPr>
                <w:rFonts w:ascii="Garamond" w:hAnsi="Garamond" w:cs="Arial"/>
                <w:sz w:val="16"/>
                <w:szCs w:val="16"/>
              </w:rPr>
              <w:t>Per l'esecuzione dell'appalto l'operatore economico disporrà dell'</w:t>
            </w:r>
            <w:r w:rsidRPr="00ED13A0">
              <w:rPr>
                <w:rFonts w:ascii="Garamond" w:hAnsi="Garamond" w:cs="Arial"/>
                <w:b/>
                <w:sz w:val="16"/>
                <w:szCs w:val="16"/>
              </w:rPr>
              <w:t>attrezzatura, del materiale e dell'equipaggiamento tecnico</w:t>
            </w:r>
            <w:r w:rsidRPr="00ED13A0">
              <w:rPr>
                <w:rFonts w:ascii="Garamond" w:hAnsi="Garamond" w:cs="Arial"/>
                <w:sz w:val="16"/>
                <w:szCs w:val="16"/>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83CD49"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D501202"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460F01" w14:textId="14EA1FB2" w:rsidR="00A23B3E" w:rsidRPr="00ED13A0" w:rsidRDefault="00A23B3E">
            <w:pPr>
              <w:ind w:left="426" w:hanging="426"/>
              <w:rPr>
                <w:rFonts w:ascii="Garamond" w:hAnsi="Garamond"/>
                <w:sz w:val="16"/>
                <w:szCs w:val="16"/>
              </w:rPr>
            </w:pPr>
            <w:r w:rsidRPr="00ED13A0">
              <w:rPr>
                <w:rFonts w:ascii="Garamond" w:hAnsi="Garamond" w:cs="Arial"/>
                <w:sz w:val="16"/>
                <w:szCs w:val="16"/>
              </w:rPr>
              <w:t>10)</w:t>
            </w:r>
            <w:r w:rsidR="00B454ED" w:rsidRPr="00ED13A0">
              <w:rPr>
                <w:rFonts w:ascii="Garamond" w:hAnsi="Garamond" w:cs="Arial"/>
                <w:sz w:val="16"/>
                <w:szCs w:val="16"/>
              </w:rPr>
              <w:t xml:space="preserve"> </w:t>
            </w:r>
            <w:r w:rsidRPr="00ED13A0">
              <w:rPr>
                <w:rFonts w:ascii="Garamond" w:hAnsi="Garamond" w:cs="Arial"/>
                <w:sz w:val="16"/>
                <w:szCs w:val="16"/>
              </w:rPr>
              <w:t xml:space="preserve">L'operatore economico </w:t>
            </w:r>
            <w:r w:rsidRPr="00ED13A0">
              <w:rPr>
                <w:rFonts w:ascii="Garamond" w:hAnsi="Garamond" w:cs="Arial"/>
                <w:b/>
                <w:sz w:val="16"/>
                <w:szCs w:val="16"/>
              </w:rPr>
              <w:t xml:space="preserve">intende eventualmente </w:t>
            </w:r>
            <w:r w:rsidR="009B1257" w:rsidRPr="00ED13A0">
              <w:rPr>
                <w:rFonts w:ascii="Garamond" w:hAnsi="Garamond" w:cs="Arial"/>
                <w:b/>
                <w:sz w:val="16"/>
                <w:szCs w:val="16"/>
              </w:rPr>
              <w:t>subappaltare</w:t>
            </w:r>
            <w:r w:rsidR="009B1257" w:rsidRPr="00ED13A0">
              <w:rPr>
                <w:rFonts w:ascii="Garamond" w:hAnsi="Garamond" w:cs="Arial"/>
                <w:sz w:val="16"/>
                <w:szCs w:val="16"/>
              </w:rPr>
              <w:t xml:space="preserve"> (</w:t>
            </w:r>
            <w:r w:rsidRPr="00ED13A0">
              <w:rPr>
                <w:rStyle w:val="Rimandonotaapidipagina"/>
                <w:rFonts w:ascii="Garamond" w:hAnsi="Garamond" w:cs="Arial"/>
                <w:sz w:val="16"/>
                <w:szCs w:val="16"/>
              </w:rPr>
              <w:footnoteReference w:id="37"/>
            </w:r>
            <w:r w:rsidRPr="00ED13A0">
              <w:rPr>
                <w:rFonts w:ascii="Garamond" w:hAnsi="Garamond" w:cs="Arial"/>
                <w:sz w:val="16"/>
                <w:szCs w:val="16"/>
              </w:rPr>
              <w:t xml:space="preserve">) la seguente </w:t>
            </w:r>
            <w:r w:rsidRPr="00ED13A0">
              <w:rPr>
                <w:rFonts w:ascii="Garamond" w:hAnsi="Garamond" w:cs="Arial"/>
                <w:b/>
                <w:sz w:val="16"/>
                <w:szCs w:val="16"/>
              </w:rPr>
              <w:t>quota (espressa in percentuale)</w:t>
            </w:r>
            <w:r w:rsidRPr="00ED13A0">
              <w:rPr>
                <w:rFonts w:ascii="Garamond" w:hAnsi="Garamond" w:cs="Arial"/>
                <w:sz w:val="16"/>
                <w:szCs w:val="16"/>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3DDCE5"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048E604D"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CFC83F" w14:textId="77777777" w:rsidR="00A23B3E" w:rsidRPr="00ED13A0" w:rsidRDefault="00A23B3E">
            <w:pPr>
              <w:shd w:val="clear" w:color="auto" w:fill="FFFFFF"/>
              <w:rPr>
                <w:rFonts w:ascii="Garamond" w:hAnsi="Garamond" w:cs="Arial"/>
                <w:sz w:val="16"/>
                <w:szCs w:val="16"/>
              </w:rPr>
            </w:pPr>
            <w:r w:rsidRPr="00ED13A0">
              <w:rPr>
                <w:rFonts w:ascii="Garamond" w:hAnsi="Garamond" w:cs="Arial"/>
                <w:sz w:val="16"/>
                <w:szCs w:val="16"/>
              </w:rPr>
              <w:t>11)</w:t>
            </w:r>
            <w:r w:rsidR="00B454ED" w:rsidRPr="00ED13A0">
              <w:rPr>
                <w:rFonts w:ascii="Garamond" w:hAnsi="Garamond" w:cs="Arial"/>
                <w:sz w:val="16"/>
                <w:szCs w:val="16"/>
              </w:rPr>
              <w:t xml:space="preserve"> </w:t>
            </w:r>
            <w:r w:rsidRPr="00ED13A0">
              <w:rPr>
                <w:rFonts w:ascii="Garamond" w:hAnsi="Garamond" w:cs="Arial"/>
                <w:sz w:val="16"/>
                <w:szCs w:val="16"/>
              </w:rPr>
              <w:t xml:space="preserve">Per gli </w:t>
            </w:r>
            <w:r w:rsidRPr="00ED13A0">
              <w:rPr>
                <w:rFonts w:ascii="Garamond" w:hAnsi="Garamond" w:cs="Arial"/>
                <w:b/>
                <w:i/>
                <w:sz w:val="16"/>
                <w:szCs w:val="16"/>
              </w:rPr>
              <w:t>appalti pubblici di forniture</w:t>
            </w:r>
            <w:r w:rsidRPr="00ED13A0">
              <w:rPr>
                <w:rFonts w:ascii="Garamond" w:hAnsi="Garamond" w:cs="Arial"/>
                <w:sz w:val="16"/>
                <w:szCs w:val="16"/>
              </w:rPr>
              <w:t>:</w:t>
            </w:r>
            <w:r w:rsidRPr="00ED13A0">
              <w:rPr>
                <w:rFonts w:ascii="Garamond" w:hAnsi="Garamond" w:cs="Arial"/>
                <w:sz w:val="16"/>
                <w:szCs w:val="16"/>
              </w:rPr>
              <w:br/>
            </w:r>
          </w:p>
          <w:p w14:paraId="2541D37C" w14:textId="77777777" w:rsidR="00A23B3E" w:rsidRPr="00ED13A0" w:rsidRDefault="00A23B3E">
            <w:pPr>
              <w:ind w:left="426"/>
              <w:rPr>
                <w:rFonts w:ascii="Garamond" w:hAnsi="Garamond" w:cs="Arial"/>
                <w:sz w:val="16"/>
                <w:szCs w:val="16"/>
              </w:rPr>
            </w:pPr>
            <w:r w:rsidRPr="00ED13A0">
              <w:rPr>
                <w:rFonts w:ascii="Garamond" w:hAnsi="Garamond" w:cs="Arial"/>
                <w:sz w:val="16"/>
                <w:szCs w:val="16"/>
              </w:rPr>
              <w:t>L'operatore economico fornirà i campioni, le descrizioni o le fotografie dei prodotti da fornire, non necessariamente accompagnati dalle certificazioni di autenticità, come richiesti;</w:t>
            </w:r>
            <w:r w:rsidRPr="00ED13A0">
              <w:rPr>
                <w:rFonts w:ascii="Garamond" w:hAnsi="Garamond" w:cs="Arial"/>
                <w:sz w:val="16"/>
                <w:szCs w:val="16"/>
              </w:rPr>
              <w:br/>
            </w:r>
          </w:p>
          <w:p w14:paraId="695AF12B" w14:textId="77777777" w:rsidR="00A23B3E" w:rsidRPr="00ED13A0" w:rsidRDefault="00A23B3E">
            <w:pPr>
              <w:ind w:left="426"/>
              <w:rPr>
                <w:rFonts w:ascii="Garamond" w:hAnsi="Garamond" w:cs="Arial"/>
                <w:sz w:val="16"/>
                <w:szCs w:val="16"/>
              </w:rPr>
            </w:pPr>
            <w:r w:rsidRPr="00ED13A0">
              <w:rPr>
                <w:rFonts w:ascii="Garamond" w:hAnsi="Garamond" w:cs="Arial"/>
                <w:sz w:val="16"/>
                <w:szCs w:val="16"/>
              </w:rPr>
              <w:t>se applicabile, l'operatore economico dichiara inoltre che provvederà a fornire le richieste certificazioni di autenticità.</w:t>
            </w:r>
            <w:r w:rsidRPr="00ED13A0">
              <w:rPr>
                <w:rFonts w:ascii="Garamond" w:hAnsi="Garamond" w:cs="Arial"/>
                <w:sz w:val="16"/>
                <w:szCs w:val="16"/>
              </w:rPr>
              <w:br/>
            </w:r>
          </w:p>
          <w:p w14:paraId="60E2F681"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17A4AD" w14:textId="77777777" w:rsidR="00A23B3E" w:rsidRPr="00ED13A0" w:rsidRDefault="00A23B3E">
            <w:pPr>
              <w:rPr>
                <w:rFonts w:ascii="Garamond" w:hAnsi="Garamond" w:cs="Arial"/>
                <w:sz w:val="16"/>
                <w:szCs w:val="16"/>
              </w:rPr>
            </w:pPr>
          </w:p>
          <w:p w14:paraId="6C157DAD" w14:textId="77777777" w:rsidR="00A23B3E" w:rsidRPr="00ED13A0" w:rsidRDefault="00A23B3E">
            <w:pPr>
              <w:rPr>
                <w:rFonts w:ascii="Garamond" w:hAnsi="Garamond" w:cs="Arial"/>
                <w:sz w:val="16"/>
                <w:szCs w:val="16"/>
              </w:rPr>
            </w:pPr>
          </w:p>
          <w:p w14:paraId="0F83475E" w14:textId="77777777" w:rsidR="00A23B3E" w:rsidRPr="00ED13A0" w:rsidRDefault="00A23B3E">
            <w:pPr>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p>
          <w:p w14:paraId="3A559BD1" w14:textId="77777777" w:rsidR="00A23B3E" w:rsidRPr="00ED13A0" w:rsidRDefault="00A23B3E">
            <w:pPr>
              <w:rPr>
                <w:rFonts w:ascii="Garamond" w:hAnsi="Garamond" w:cs="Arial"/>
                <w:sz w:val="16"/>
                <w:szCs w:val="16"/>
              </w:rPr>
            </w:pPr>
          </w:p>
          <w:p w14:paraId="01478363" w14:textId="77777777" w:rsidR="00A23B3E" w:rsidRPr="00ED13A0" w:rsidRDefault="00A23B3E">
            <w:pPr>
              <w:rPr>
                <w:rFonts w:ascii="Garamond" w:hAnsi="Garamond" w:cs="Arial"/>
                <w:sz w:val="16"/>
                <w:szCs w:val="16"/>
              </w:rPr>
            </w:pPr>
          </w:p>
          <w:p w14:paraId="2F881401" w14:textId="77777777" w:rsidR="00A23B3E" w:rsidRPr="00ED13A0" w:rsidRDefault="00A23B3E">
            <w:pPr>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p>
          <w:p w14:paraId="12743632"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0F4FD440"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5A426C4B"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1118EA" w14:textId="77777777" w:rsidR="00A23B3E" w:rsidRPr="00ED13A0" w:rsidRDefault="00A23B3E">
            <w:pPr>
              <w:spacing w:before="0" w:after="0"/>
              <w:ind w:left="426" w:hanging="426"/>
              <w:rPr>
                <w:rFonts w:ascii="Garamond" w:hAnsi="Garamond" w:cs="Arial"/>
                <w:sz w:val="16"/>
                <w:szCs w:val="16"/>
              </w:rPr>
            </w:pPr>
            <w:r w:rsidRPr="00ED13A0">
              <w:rPr>
                <w:rFonts w:ascii="Garamond" w:hAnsi="Garamond" w:cs="Arial"/>
                <w:sz w:val="16"/>
                <w:szCs w:val="16"/>
              </w:rPr>
              <w:t>12)</w:t>
            </w:r>
            <w:r w:rsidR="00B454ED" w:rsidRPr="00ED13A0">
              <w:rPr>
                <w:rFonts w:ascii="Garamond" w:hAnsi="Garamond" w:cs="Arial"/>
                <w:sz w:val="16"/>
                <w:szCs w:val="16"/>
              </w:rPr>
              <w:t xml:space="preserve"> </w:t>
            </w:r>
            <w:r w:rsidRPr="00ED13A0">
              <w:rPr>
                <w:rFonts w:ascii="Garamond" w:hAnsi="Garamond" w:cs="Arial"/>
                <w:sz w:val="16"/>
                <w:szCs w:val="16"/>
              </w:rPr>
              <w:t xml:space="preserve">Per gli </w:t>
            </w:r>
            <w:r w:rsidRPr="00ED13A0">
              <w:rPr>
                <w:rFonts w:ascii="Garamond" w:hAnsi="Garamond" w:cs="Arial"/>
                <w:b/>
                <w:i/>
                <w:sz w:val="16"/>
                <w:szCs w:val="16"/>
              </w:rPr>
              <w:t>appalti pubblici di forniture</w:t>
            </w:r>
            <w:r w:rsidRPr="00ED13A0">
              <w:rPr>
                <w:rFonts w:ascii="Garamond" w:hAnsi="Garamond" w:cs="Arial"/>
                <w:sz w:val="16"/>
                <w:szCs w:val="16"/>
              </w:rPr>
              <w:t>:</w:t>
            </w:r>
            <w:r w:rsidRPr="00ED13A0">
              <w:rPr>
                <w:rFonts w:ascii="Garamond" w:hAnsi="Garamond" w:cs="Arial"/>
                <w:sz w:val="16"/>
                <w:szCs w:val="16"/>
              </w:rPr>
              <w:br/>
            </w:r>
          </w:p>
          <w:p w14:paraId="5BF5AE46" w14:textId="77777777" w:rsidR="00A23B3E" w:rsidRPr="00ED13A0" w:rsidRDefault="00A23B3E">
            <w:pPr>
              <w:spacing w:before="0" w:after="0"/>
              <w:ind w:left="426"/>
              <w:rPr>
                <w:rFonts w:ascii="Garamond" w:hAnsi="Garamond" w:cs="Arial"/>
                <w:b/>
                <w:sz w:val="16"/>
                <w:szCs w:val="16"/>
              </w:rPr>
            </w:pPr>
            <w:r w:rsidRPr="00ED13A0">
              <w:rPr>
                <w:rFonts w:ascii="Garamond" w:hAnsi="Garamond" w:cs="Arial"/>
                <w:sz w:val="16"/>
                <w:szCs w:val="16"/>
              </w:rPr>
              <w:t xml:space="preserve">L'operatore economico può fornire i richiesti </w:t>
            </w:r>
            <w:r w:rsidRPr="00ED13A0">
              <w:rPr>
                <w:rFonts w:ascii="Garamond" w:hAnsi="Garamond" w:cs="Arial"/>
                <w:b/>
                <w:sz w:val="16"/>
                <w:szCs w:val="16"/>
              </w:rPr>
              <w:t>certificati</w:t>
            </w:r>
            <w:r w:rsidRPr="00ED13A0">
              <w:rPr>
                <w:rFonts w:ascii="Garamond" w:hAnsi="Garamond" w:cs="Arial"/>
                <w:sz w:val="16"/>
                <w:szCs w:val="16"/>
              </w:rPr>
              <w:t xml:space="preserve"> rilasciati da </w:t>
            </w:r>
            <w:r w:rsidRPr="00ED13A0">
              <w:rPr>
                <w:rFonts w:ascii="Garamond" w:hAnsi="Garamond" w:cs="Arial"/>
                <w:b/>
                <w:sz w:val="16"/>
                <w:szCs w:val="16"/>
              </w:rPr>
              <w:t>istituti o servizi ufficiali incaricati del controllo della qualità,</w:t>
            </w:r>
            <w:r w:rsidRPr="00ED13A0">
              <w:rPr>
                <w:rFonts w:ascii="Garamond" w:hAnsi="Garamond" w:cs="Arial"/>
                <w:sz w:val="16"/>
                <w:szCs w:val="16"/>
              </w:rPr>
              <w:t xml:space="preserve"> di riconosciuta competenza, i quali attestino la conformità di prodotti ben individuati mediante riferimenti alle specifiche tecniche o norme indicate nell'avviso o bando pertinente o nei documenti di gara?</w:t>
            </w:r>
            <w:r w:rsidRPr="00ED13A0">
              <w:rPr>
                <w:rFonts w:ascii="Garamond" w:hAnsi="Garamond" w:cs="Arial"/>
                <w:sz w:val="16"/>
                <w:szCs w:val="16"/>
              </w:rPr>
              <w:br/>
            </w:r>
          </w:p>
          <w:p w14:paraId="7B2B8CBE" w14:textId="77777777" w:rsidR="00A23B3E" w:rsidRPr="00ED13A0" w:rsidRDefault="00A23B3E">
            <w:pPr>
              <w:spacing w:before="0" w:after="0"/>
              <w:ind w:left="426"/>
              <w:rPr>
                <w:rFonts w:ascii="Garamond" w:hAnsi="Garamond" w:cs="Arial"/>
                <w:sz w:val="16"/>
                <w:szCs w:val="16"/>
              </w:rPr>
            </w:pPr>
            <w:r w:rsidRPr="00ED13A0">
              <w:rPr>
                <w:rFonts w:ascii="Garamond" w:hAnsi="Garamond" w:cs="Arial"/>
                <w:b/>
                <w:sz w:val="16"/>
                <w:szCs w:val="16"/>
              </w:rPr>
              <w:t>In caso negativo</w:t>
            </w:r>
            <w:r w:rsidRPr="00ED13A0">
              <w:rPr>
                <w:rFonts w:ascii="Garamond" w:hAnsi="Garamond" w:cs="Arial"/>
                <w:sz w:val="16"/>
                <w:szCs w:val="16"/>
              </w:rPr>
              <w:t>, spiegare perché e precisare di quali altri mezzi di prova si dispone:</w:t>
            </w:r>
            <w:r w:rsidRPr="00ED13A0">
              <w:rPr>
                <w:rFonts w:ascii="Garamond" w:hAnsi="Garamond" w:cs="Arial"/>
                <w:sz w:val="16"/>
                <w:szCs w:val="16"/>
              </w:rPr>
              <w:br/>
            </w:r>
          </w:p>
          <w:p w14:paraId="50C342A5" w14:textId="77777777" w:rsidR="00A23B3E" w:rsidRPr="00ED13A0" w:rsidRDefault="00A23B3E">
            <w:pPr>
              <w:spacing w:before="0" w:after="0"/>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E083E3"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br/>
              <w:t>[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59309466" w14:textId="77777777" w:rsidR="00A23B3E" w:rsidRPr="00ED13A0" w:rsidRDefault="00A23B3E">
            <w:pPr>
              <w:spacing w:before="0" w:after="0"/>
              <w:rPr>
                <w:rFonts w:ascii="Garamond" w:hAnsi="Garamond" w:cs="Arial"/>
                <w:sz w:val="16"/>
                <w:szCs w:val="16"/>
              </w:rPr>
            </w:pPr>
          </w:p>
          <w:p w14:paraId="37B9ED7D" w14:textId="77777777" w:rsidR="00A23B3E" w:rsidRPr="00ED13A0" w:rsidRDefault="00A23B3E">
            <w:pPr>
              <w:spacing w:before="0" w:after="0"/>
              <w:rPr>
                <w:rFonts w:ascii="Garamond" w:hAnsi="Garamond" w:cs="Arial"/>
                <w:sz w:val="16"/>
                <w:szCs w:val="16"/>
              </w:rPr>
            </w:pPr>
          </w:p>
          <w:p w14:paraId="72D8A57B"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r w:rsidRPr="00ED13A0">
              <w:rPr>
                <w:rFonts w:ascii="Garamond" w:hAnsi="Garamond" w:cs="Arial"/>
                <w:sz w:val="16"/>
                <w:szCs w:val="16"/>
              </w:rPr>
              <w:br/>
            </w:r>
          </w:p>
          <w:p w14:paraId="7C514E0D" w14:textId="77777777" w:rsidR="00A23B3E" w:rsidRPr="00ED13A0" w:rsidRDefault="00A23B3E">
            <w:pPr>
              <w:spacing w:before="0" w:after="0"/>
              <w:rPr>
                <w:rFonts w:ascii="Garamond" w:hAnsi="Garamond" w:cs="Arial"/>
                <w:sz w:val="16"/>
                <w:szCs w:val="16"/>
              </w:rPr>
            </w:pPr>
          </w:p>
          <w:p w14:paraId="562C37FD"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796CDB12"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601D2C89" w14:textId="77777777" w:rsidR="002E43BE" w:rsidRPr="00ED13A0" w:rsidRDefault="002E43BE">
            <w:pPr>
              <w:spacing w:before="0" w:after="0"/>
              <w:rPr>
                <w:rFonts w:ascii="Garamond" w:hAnsi="Garamond"/>
                <w:sz w:val="16"/>
                <w:szCs w:val="16"/>
              </w:rPr>
            </w:pPr>
          </w:p>
        </w:tc>
      </w:tr>
      <w:tr w:rsidR="00A23B3E" w:rsidRPr="00ED13A0" w14:paraId="53DE682A"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4161FF" w14:textId="77777777" w:rsidR="00A23B3E" w:rsidRPr="00ED13A0" w:rsidRDefault="00A23B3E" w:rsidP="00350D7E">
            <w:pPr>
              <w:pStyle w:val="ListParagraph1"/>
              <w:ind w:left="20"/>
              <w:jc w:val="both"/>
              <w:rPr>
                <w:rFonts w:ascii="Garamond" w:hAnsi="Garamond" w:cs="Arial"/>
                <w:color w:val="000000"/>
                <w:sz w:val="16"/>
                <w:szCs w:val="16"/>
              </w:rPr>
            </w:pPr>
            <w:r w:rsidRPr="00ED13A0">
              <w:rPr>
                <w:rFonts w:ascii="Garamond" w:hAnsi="Garamond" w:cs="Arial"/>
                <w:color w:val="000000"/>
                <w:sz w:val="16"/>
                <w:szCs w:val="16"/>
              </w:rPr>
              <w:t>1</w:t>
            </w:r>
            <w:r w:rsidR="00D64744" w:rsidRPr="00ED13A0">
              <w:rPr>
                <w:rFonts w:ascii="Garamond" w:hAnsi="Garamond" w:cs="Arial"/>
                <w:color w:val="000000"/>
                <w:sz w:val="16"/>
                <w:szCs w:val="16"/>
              </w:rPr>
              <w:t>3)</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Per quanto riguarda gli </w:t>
            </w:r>
            <w:r w:rsidRPr="00ED13A0">
              <w:rPr>
                <w:rFonts w:ascii="Garamond" w:hAnsi="Garamond" w:cs="Arial"/>
                <w:b/>
                <w:color w:val="000000"/>
                <w:sz w:val="16"/>
                <w:szCs w:val="16"/>
              </w:rPr>
              <w:t>eventuali altri requisiti tecnici e professionali</w:t>
            </w:r>
            <w:r w:rsidRPr="00ED13A0">
              <w:rPr>
                <w:rFonts w:ascii="Garamond" w:hAnsi="Garamond" w:cs="Arial"/>
                <w:color w:val="000000"/>
                <w:sz w:val="16"/>
                <w:szCs w:val="16"/>
              </w:rPr>
              <w:t xml:space="preserve"> specificati nell'avviso o bando pertinente o nei documenti di gara, l'operatore economico dichiara che:</w:t>
            </w:r>
            <w:r w:rsidRPr="00ED13A0">
              <w:rPr>
                <w:rFonts w:ascii="Garamond" w:hAnsi="Garamond" w:cs="Arial"/>
                <w:color w:val="000000"/>
                <w:sz w:val="16"/>
                <w:szCs w:val="16"/>
              </w:rPr>
              <w:br/>
            </w:r>
          </w:p>
          <w:p w14:paraId="04594AEF"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xml:space="preserve">Se la documentazione pertinente </w:t>
            </w:r>
            <w:r w:rsidRPr="00ED13A0">
              <w:rPr>
                <w:rFonts w:ascii="Garamond" w:hAnsi="Garamond" w:cs="Arial"/>
                <w:b/>
                <w:color w:val="000000"/>
                <w:sz w:val="16"/>
                <w:szCs w:val="16"/>
              </w:rPr>
              <w:t>eventualmente</w:t>
            </w:r>
            <w:r w:rsidRPr="00ED13A0">
              <w:rPr>
                <w:rFonts w:ascii="Garamond" w:hAnsi="Garamond" w:cs="Arial"/>
                <w:color w:val="000000"/>
                <w:sz w:val="16"/>
                <w:szCs w:val="16"/>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9C5763"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br/>
            </w:r>
            <w:r w:rsidRPr="00ED13A0">
              <w:rPr>
                <w:rFonts w:ascii="Garamond" w:hAnsi="Garamond" w:cs="Arial"/>
                <w:color w:val="000000"/>
                <w:sz w:val="16"/>
                <w:szCs w:val="16"/>
              </w:rPr>
              <w:br/>
            </w:r>
            <w:r w:rsidRPr="00ED13A0">
              <w:rPr>
                <w:rFonts w:ascii="Garamond" w:hAnsi="Garamond" w:cs="Arial"/>
                <w:color w:val="000000"/>
                <w:sz w:val="16"/>
                <w:szCs w:val="16"/>
              </w:rPr>
              <w:br/>
            </w:r>
            <w:r w:rsidRPr="00ED13A0">
              <w:rPr>
                <w:rFonts w:ascii="Garamond" w:hAnsi="Garamond" w:cs="Arial"/>
                <w:color w:val="000000"/>
                <w:sz w:val="16"/>
                <w:szCs w:val="16"/>
              </w:rPr>
              <w:br/>
            </w:r>
            <w:r w:rsidRPr="00ED13A0">
              <w:rPr>
                <w:rFonts w:ascii="Garamond" w:hAnsi="Garamond" w:cs="Arial"/>
                <w:color w:val="000000"/>
                <w:sz w:val="16"/>
                <w:szCs w:val="16"/>
              </w:rPr>
              <w:br/>
              <w:t xml:space="preserve">(indirizzo web, autorità o organismo di emanazione, riferimento preciso della documentazione): </w:t>
            </w:r>
          </w:p>
          <w:p w14:paraId="38D16362"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w:t>
            </w:r>
          </w:p>
        </w:tc>
      </w:tr>
    </w:tbl>
    <w:p w14:paraId="164EEAA1" w14:textId="77777777" w:rsidR="00A23B3E" w:rsidRPr="00ED13A0" w:rsidRDefault="00A23B3E">
      <w:pPr>
        <w:jc w:val="both"/>
        <w:rPr>
          <w:rFonts w:ascii="Garamond" w:hAnsi="Garamond" w:cs="Arial"/>
          <w:color w:val="000000"/>
          <w:sz w:val="16"/>
          <w:szCs w:val="16"/>
        </w:rPr>
      </w:pPr>
    </w:p>
    <w:p w14:paraId="6C8BCE05" w14:textId="77777777" w:rsidR="00A23B3E" w:rsidRPr="00ED13A0" w:rsidRDefault="00A23B3E" w:rsidP="00BF74E1">
      <w:pPr>
        <w:pStyle w:val="SectionTitle"/>
        <w:spacing w:before="0" w:after="0"/>
        <w:rPr>
          <w:rFonts w:ascii="Garamond" w:hAnsi="Garamond" w:cs="Arial"/>
          <w:color w:val="000000"/>
          <w:w w:val="0"/>
          <w:sz w:val="16"/>
          <w:szCs w:val="16"/>
        </w:rPr>
      </w:pPr>
      <w:r w:rsidRPr="00ED13A0">
        <w:rPr>
          <w:rFonts w:ascii="Garamond" w:hAnsi="Garamond" w:cs="Arial"/>
          <w:b w:val="0"/>
          <w:caps/>
          <w:color w:val="000000"/>
          <w:sz w:val="16"/>
          <w:szCs w:val="16"/>
        </w:rPr>
        <w:t xml:space="preserve">D: SISTEMI di garanzia della qualità e norme di gestione ambientale </w:t>
      </w:r>
      <w:r w:rsidRPr="00ED13A0">
        <w:rPr>
          <w:rFonts w:ascii="Garamond" w:hAnsi="Garamond" w:cs="Arial"/>
          <w:b w:val="0"/>
          <w:color w:val="000000"/>
          <w:kern w:val="2"/>
          <w:sz w:val="16"/>
          <w:szCs w:val="16"/>
        </w:rPr>
        <w:t>(Articolo 87 del Codice)</w:t>
      </w:r>
    </w:p>
    <w:p w14:paraId="4A6B841C" w14:textId="77777777" w:rsidR="00A23B3E" w:rsidRPr="00ED13A0"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w w:val="0"/>
          <w:sz w:val="16"/>
          <w:szCs w:val="16"/>
        </w:rPr>
      </w:pPr>
      <w:r w:rsidRPr="00ED13A0">
        <w:rPr>
          <w:rFonts w:ascii="Garamond" w:hAnsi="Garamond" w:cs="Arial"/>
          <w:b/>
          <w:w w:val="0"/>
          <w:sz w:val="16"/>
          <w:szCs w:val="16"/>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jc w:val="center"/>
        <w:tblLayout w:type="fixed"/>
        <w:tblCellMar>
          <w:left w:w="93" w:type="dxa"/>
        </w:tblCellMar>
        <w:tblLook w:val="0000" w:firstRow="0" w:lastRow="0" w:firstColumn="0" w:lastColumn="0" w:noHBand="0" w:noVBand="0"/>
      </w:tblPr>
      <w:tblGrid>
        <w:gridCol w:w="4644"/>
        <w:gridCol w:w="4644"/>
      </w:tblGrid>
      <w:tr w:rsidR="00A23B3E" w:rsidRPr="00ED13A0" w14:paraId="255B313D"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B80E66" w14:textId="77777777" w:rsidR="00A23B3E" w:rsidRPr="00ED13A0" w:rsidRDefault="00A23B3E">
            <w:pPr>
              <w:rPr>
                <w:rFonts w:ascii="Garamond" w:hAnsi="Garamond"/>
                <w:sz w:val="16"/>
                <w:szCs w:val="16"/>
              </w:rPr>
            </w:pPr>
            <w:r w:rsidRPr="00ED13A0">
              <w:rPr>
                <w:rFonts w:ascii="Garamond" w:hAnsi="Garamond" w:cs="Arial"/>
                <w:b/>
                <w:w w:val="0"/>
                <w:sz w:val="16"/>
                <w:szCs w:val="16"/>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0D2BEE" w14:textId="77777777" w:rsidR="00A23B3E" w:rsidRPr="00ED13A0" w:rsidRDefault="00A23B3E">
            <w:pPr>
              <w:rPr>
                <w:rFonts w:ascii="Garamond" w:hAnsi="Garamond"/>
                <w:sz w:val="16"/>
                <w:szCs w:val="16"/>
              </w:rPr>
            </w:pPr>
            <w:r w:rsidRPr="00ED13A0">
              <w:rPr>
                <w:rFonts w:ascii="Garamond" w:hAnsi="Garamond" w:cs="Arial"/>
                <w:b/>
                <w:w w:val="0"/>
                <w:sz w:val="16"/>
                <w:szCs w:val="16"/>
              </w:rPr>
              <w:t>Risposta:</w:t>
            </w:r>
          </w:p>
        </w:tc>
      </w:tr>
      <w:tr w:rsidR="00A23B3E" w:rsidRPr="00ED13A0" w14:paraId="7E7CA77E"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7CBA97" w14:textId="77777777" w:rsidR="00A23B3E" w:rsidRPr="00ED13A0" w:rsidRDefault="00A23B3E">
            <w:pPr>
              <w:rPr>
                <w:rFonts w:ascii="Garamond" w:hAnsi="Garamond" w:cs="Arial"/>
                <w:b/>
                <w:sz w:val="16"/>
                <w:szCs w:val="16"/>
              </w:rPr>
            </w:pPr>
            <w:r w:rsidRPr="00ED13A0">
              <w:rPr>
                <w:rFonts w:ascii="Garamond" w:hAnsi="Garamond" w:cs="Arial"/>
                <w:w w:val="0"/>
                <w:sz w:val="16"/>
                <w:szCs w:val="16"/>
              </w:rPr>
              <w:t xml:space="preserve">L'operatore economico potrà presentare </w:t>
            </w:r>
            <w:r w:rsidRPr="00ED13A0">
              <w:rPr>
                <w:rFonts w:ascii="Garamond" w:hAnsi="Garamond" w:cs="Arial"/>
                <w:b/>
                <w:sz w:val="16"/>
                <w:szCs w:val="16"/>
              </w:rPr>
              <w:t>certificati</w:t>
            </w:r>
            <w:r w:rsidRPr="00ED13A0">
              <w:rPr>
                <w:rFonts w:ascii="Garamond" w:hAnsi="Garamond" w:cs="Arial"/>
                <w:w w:val="0"/>
                <w:sz w:val="16"/>
                <w:szCs w:val="16"/>
              </w:rPr>
              <w:t xml:space="preserve"> rilasciati da organismi indipendenti per attestare che egli soddisfa determinate </w:t>
            </w:r>
            <w:r w:rsidRPr="00ED13A0">
              <w:rPr>
                <w:rFonts w:ascii="Garamond" w:hAnsi="Garamond" w:cs="Arial"/>
                <w:b/>
                <w:sz w:val="16"/>
                <w:szCs w:val="16"/>
              </w:rPr>
              <w:t>norme di garanzia della qualità</w:t>
            </w:r>
            <w:r w:rsidRPr="00ED13A0">
              <w:rPr>
                <w:rFonts w:ascii="Garamond" w:hAnsi="Garamond" w:cs="Arial"/>
                <w:w w:val="0"/>
                <w:sz w:val="16"/>
                <w:szCs w:val="16"/>
              </w:rPr>
              <w:t>, compresa l'accessibilità per le persone con disabilità?</w:t>
            </w:r>
          </w:p>
          <w:p w14:paraId="6A0F0CFE" w14:textId="77777777" w:rsidR="00A23B3E" w:rsidRPr="00ED13A0" w:rsidRDefault="00A23B3E">
            <w:pPr>
              <w:rPr>
                <w:rFonts w:ascii="Garamond" w:hAnsi="Garamond" w:cs="Arial"/>
                <w:sz w:val="16"/>
                <w:szCs w:val="16"/>
              </w:rPr>
            </w:pPr>
            <w:r w:rsidRPr="00ED13A0">
              <w:rPr>
                <w:rFonts w:ascii="Garamond" w:hAnsi="Garamond" w:cs="Arial"/>
                <w:b/>
                <w:sz w:val="16"/>
                <w:szCs w:val="16"/>
              </w:rPr>
              <w:t>In caso negativo</w:t>
            </w:r>
            <w:r w:rsidRPr="00ED13A0">
              <w:rPr>
                <w:rFonts w:ascii="Garamond" w:hAnsi="Garamond" w:cs="Arial"/>
                <w:w w:val="0"/>
                <w:sz w:val="16"/>
                <w:szCs w:val="16"/>
              </w:rPr>
              <w:t>, spiegare perché e precisare di quali altri mezzi di prova relativi al programma di garanzia della qualità si dispone:</w:t>
            </w:r>
          </w:p>
          <w:p w14:paraId="5E7259D1"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EC9631" w14:textId="77777777" w:rsidR="00A23B3E" w:rsidRPr="00ED13A0" w:rsidRDefault="00A23B3E">
            <w:pPr>
              <w:rPr>
                <w:rFonts w:ascii="Garamond" w:hAnsi="Garamond" w:cs="Arial"/>
                <w:sz w:val="16"/>
                <w:szCs w:val="16"/>
              </w:rPr>
            </w:pPr>
            <w:r w:rsidRPr="00ED13A0">
              <w:rPr>
                <w:rFonts w:ascii="Garamond" w:hAnsi="Garamond" w:cs="Arial"/>
                <w:w w:val="0"/>
                <w:sz w:val="16"/>
                <w:szCs w:val="16"/>
              </w:rPr>
              <w:t>[ ] Sì [ ] No</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t>[………..…] […….……]</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sz w:val="16"/>
                <w:szCs w:val="16"/>
              </w:rPr>
              <w:t>(indirizzo web, autorità o organismo di emanazione, riferimento preciso della documentazione):</w:t>
            </w:r>
          </w:p>
          <w:p w14:paraId="064ACBE4"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179B889C"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32796C" w14:textId="77777777" w:rsidR="00A23B3E" w:rsidRPr="00ED13A0" w:rsidRDefault="00A23B3E">
            <w:pPr>
              <w:rPr>
                <w:rFonts w:ascii="Garamond" w:hAnsi="Garamond" w:cs="Arial"/>
                <w:b/>
                <w:sz w:val="16"/>
                <w:szCs w:val="16"/>
              </w:rPr>
            </w:pPr>
            <w:r w:rsidRPr="00ED13A0">
              <w:rPr>
                <w:rFonts w:ascii="Garamond" w:hAnsi="Garamond" w:cs="Arial"/>
                <w:w w:val="0"/>
                <w:sz w:val="16"/>
                <w:szCs w:val="16"/>
              </w:rPr>
              <w:t xml:space="preserve">L'operatore economico potrà presentare </w:t>
            </w:r>
            <w:r w:rsidRPr="00ED13A0">
              <w:rPr>
                <w:rFonts w:ascii="Garamond" w:hAnsi="Garamond" w:cs="Arial"/>
                <w:b/>
                <w:sz w:val="16"/>
                <w:szCs w:val="16"/>
              </w:rPr>
              <w:t>certificati</w:t>
            </w:r>
            <w:r w:rsidRPr="00ED13A0">
              <w:rPr>
                <w:rFonts w:ascii="Garamond" w:hAnsi="Garamond" w:cs="Arial"/>
                <w:w w:val="0"/>
                <w:sz w:val="16"/>
                <w:szCs w:val="16"/>
              </w:rPr>
              <w:t xml:space="preserve"> rilasciati da organismi indipendenti per attestare che egli rispetta determinati </w:t>
            </w:r>
            <w:r w:rsidRPr="00ED13A0">
              <w:rPr>
                <w:rFonts w:ascii="Garamond" w:hAnsi="Garamond" w:cs="Arial"/>
                <w:b/>
                <w:w w:val="0"/>
                <w:sz w:val="16"/>
                <w:szCs w:val="16"/>
              </w:rPr>
              <w:t>sistemi o</w:t>
            </w:r>
            <w:r w:rsidRPr="00ED13A0">
              <w:rPr>
                <w:rFonts w:ascii="Garamond" w:hAnsi="Garamond" w:cs="Arial"/>
                <w:w w:val="0"/>
                <w:sz w:val="16"/>
                <w:szCs w:val="16"/>
              </w:rPr>
              <w:t xml:space="preserve"> </w:t>
            </w:r>
            <w:r w:rsidRPr="00ED13A0">
              <w:rPr>
                <w:rFonts w:ascii="Garamond" w:hAnsi="Garamond" w:cs="Arial"/>
                <w:b/>
                <w:sz w:val="16"/>
                <w:szCs w:val="16"/>
              </w:rPr>
              <w:t>norme di gestione ambientale</w:t>
            </w:r>
            <w:r w:rsidRPr="00ED13A0">
              <w:rPr>
                <w:rFonts w:ascii="Garamond" w:hAnsi="Garamond" w:cs="Arial"/>
                <w:w w:val="0"/>
                <w:sz w:val="16"/>
                <w:szCs w:val="16"/>
              </w:rPr>
              <w:t>?</w:t>
            </w:r>
          </w:p>
          <w:p w14:paraId="1E68E666" w14:textId="77777777" w:rsidR="00A23B3E" w:rsidRPr="00ED13A0" w:rsidRDefault="00A23B3E">
            <w:pPr>
              <w:rPr>
                <w:rFonts w:ascii="Garamond" w:hAnsi="Garamond" w:cs="Arial"/>
                <w:sz w:val="16"/>
                <w:szCs w:val="16"/>
              </w:rPr>
            </w:pPr>
            <w:r w:rsidRPr="00ED13A0">
              <w:rPr>
                <w:rFonts w:ascii="Garamond" w:hAnsi="Garamond" w:cs="Arial"/>
                <w:b/>
                <w:sz w:val="16"/>
                <w:szCs w:val="16"/>
              </w:rPr>
              <w:t>In caso negativo</w:t>
            </w:r>
            <w:r w:rsidRPr="00ED13A0">
              <w:rPr>
                <w:rFonts w:ascii="Garamond" w:hAnsi="Garamond" w:cs="Arial"/>
                <w:w w:val="0"/>
                <w:sz w:val="16"/>
                <w:szCs w:val="16"/>
              </w:rPr>
              <w:t xml:space="preserve">, spiegare perché e precisare di quali altri mezzi di prova relativi ai </w:t>
            </w:r>
            <w:r w:rsidRPr="00ED13A0">
              <w:rPr>
                <w:rFonts w:ascii="Garamond" w:hAnsi="Garamond" w:cs="Arial"/>
                <w:b/>
                <w:w w:val="0"/>
                <w:sz w:val="16"/>
                <w:szCs w:val="16"/>
              </w:rPr>
              <w:t>sistemi o</w:t>
            </w:r>
            <w:r w:rsidRPr="00ED13A0">
              <w:rPr>
                <w:rFonts w:ascii="Garamond" w:hAnsi="Garamond" w:cs="Arial"/>
                <w:w w:val="0"/>
                <w:sz w:val="16"/>
                <w:szCs w:val="16"/>
              </w:rPr>
              <w:t xml:space="preserve"> </w:t>
            </w:r>
            <w:r w:rsidRPr="00ED13A0">
              <w:rPr>
                <w:rFonts w:ascii="Garamond" w:hAnsi="Garamond" w:cs="Arial"/>
                <w:b/>
                <w:sz w:val="16"/>
                <w:szCs w:val="16"/>
              </w:rPr>
              <w:t>norme di gestione ambientale</w:t>
            </w:r>
            <w:r w:rsidRPr="00ED13A0">
              <w:rPr>
                <w:rFonts w:ascii="Garamond" w:hAnsi="Garamond" w:cs="Arial"/>
                <w:w w:val="0"/>
                <w:sz w:val="16"/>
                <w:szCs w:val="16"/>
              </w:rPr>
              <w:t xml:space="preserve"> si dispone:</w:t>
            </w:r>
          </w:p>
          <w:p w14:paraId="395B9971"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1A5B59" w14:textId="77777777" w:rsidR="00A23B3E" w:rsidRPr="00ED13A0" w:rsidRDefault="00A23B3E">
            <w:pPr>
              <w:rPr>
                <w:rFonts w:ascii="Garamond" w:hAnsi="Garamond" w:cs="Arial"/>
                <w:sz w:val="16"/>
                <w:szCs w:val="16"/>
              </w:rPr>
            </w:pPr>
            <w:r w:rsidRPr="00ED13A0">
              <w:rPr>
                <w:rFonts w:ascii="Garamond" w:hAnsi="Garamond" w:cs="Arial"/>
                <w:w w:val="0"/>
                <w:sz w:val="16"/>
                <w:szCs w:val="16"/>
              </w:rPr>
              <w:t>[ ] Sì [ ] No</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t>[………..…] […………]</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sz w:val="16"/>
                <w:szCs w:val="16"/>
              </w:rPr>
              <w:t>(indirizzo web, autorità o organismo di emanazione, riferimento preciso della documentazione):</w:t>
            </w:r>
          </w:p>
          <w:p w14:paraId="302F09E6" w14:textId="77777777" w:rsidR="00A23B3E" w:rsidRPr="00ED13A0" w:rsidRDefault="00A23B3E">
            <w:pPr>
              <w:rPr>
                <w:rFonts w:ascii="Garamond" w:hAnsi="Garamond"/>
                <w:sz w:val="16"/>
                <w:szCs w:val="16"/>
              </w:rPr>
            </w:pPr>
            <w:r w:rsidRPr="00ED13A0">
              <w:rPr>
                <w:rFonts w:ascii="Garamond" w:hAnsi="Garamond" w:cs="Arial"/>
                <w:sz w:val="16"/>
                <w:szCs w:val="16"/>
              </w:rPr>
              <w:t xml:space="preserve"> […………][……..…][……..…]</w:t>
            </w:r>
          </w:p>
        </w:tc>
      </w:tr>
    </w:tbl>
    <w:p w14:paraId="44D48A29" w14:textId="77777777" w:rsidR="00A23B3E" w:rsidRPr="00ED13A0" w:rsidRDefault="00A23B3E" w:rsidP="00632311">
      <w:pPr>
        <w:rPr>
          <w:rFonts w:ascii="Garamond" w:hAnsi="Garamond" w:cs="Arial"/>
          <w:sz w:val="16"/>
          <w:szCs w:val="16"/>
        </w:rPr>
      </w:pPr>
    </w:p>
    <w:p w14:paraId="28C5174B" w14:textId="77777777" w:rsidR="00A23B3E" w:rsidRPr="00ED13A0" w:rsidRDefault="00A23B3E" w:rsidP="00D92A41">
      <w:pPr>
        <w:pageBreakBefore/>
        <w:spacing w:before="0"/>
        <w:jc w:val="center"/>
        <w:rPr>
          <w:rFonts w:ascii="Garamond" w:hAnsi="Garamond" w:cs="Arial"/>
          <w:w w:val="0"/>
          <w:sz w:val="16"/>
          <w:szCs w:val="16"/>
        </w:rPr>
      </w:pPr>
      <w:r w:rsidRPr="00ED13A0">
        <w:rPr>
          <w:rFonts w:ascii="Garamond" w:hAnsi="Garamond"/>
          <w:b/>
          <w:sz w:val="16"/>
          <w:szCs w:val="16"/>
        </w:rPr>
        <w:t xml:space="preserve">Parte V: Riduzione del numero di candidati </w:t>
      </w:r>
      <w:r w:rsidRPr="00ED13A0">
        <w:rPr>
          <w:rFonts w:ascii="Garamond" w:hAnsi="Garamond"/>
          <w:b/>
          <w:color w:val="000000"/>
          <w:sz w:val="16"/>
          <w:szCs w:val="16"/>
        </w:rPr>
        <w:t>qualificati</w:t>
      </w:r>
      <w:r w:rsidRPr="00ED13A0">
        <w:rPr>
          <w:rFonts w:ascii="Garamond" w:hAnsi="Garamond"/>
          <w:color w:val="000000"/>
          <w:sz w:val="16"/>
          <w:szCs w:val="16"/>
        </w:rPr>
        <w:t xml:space="preserve"> </w:t>
      </w:r>
      <w:r w:rsidRPr="00ED13A0">
        <w:rPr>
          <w:rFonts w:ascii="Garamond" w:hAnsi="Garamond" w:cs="Arial"/>
          <w:smallCaps/>
          <w:color w:val="000000"/>
          <w:sz w:val="16"/>
          <w:szCs w:val="16"/>
        </w:rPr>
        <w:t>(Articolo 91 del Codice)</w:t>
      </w:r>
    </w:p>
    <w:p w14:paraId="2C1B6E44" w14:textId="77777777" w:rsidR="00A23B3E" w:rsidRPr="00ED13A0"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Garamond" w:hAnsi="Garamond" w:cs="Arial"/>
          <w:b/>
          <w:w w:val="0"/>
          <w:sz w:val="16"/>
          <w:szCs w:val="16"/>
        </w:rPr>
      </w:pPr>
      <w:r w:rsidRPr="00ED13A0">
        <w:rPr>
          <w:rFonts w:ascii="Garamond" w:hAnsi="Garamond" w:cs="Arial"/>
          <w:b/>
          <w:w w:val="0"/>
          <w:sz w:val="16"/>
          <w:szCs w:val="16"/>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361EE43" w14:textId="77777777" w:rsidR="00A23B3E" w:rsidRPr="00ED13A0"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Garamond" w:hAnsi="Garamond" w:cs="Arial"/>
          <w:b/>
          <w:w w:val="0"/>
          <w:sz w:val="16"/>
          <w:szCs w:val="16"/>
        </w:rPr>
      </w:pPr>
      <w:r w:rsidRPr="00ED13A0">
        <w:rPr>
          <w:rFonts w:ascii="Garamond" w:hAnsi="Garamond" w:cs="Arial"/>
          <w:b/>
          <w:w w:val="0"/>
          <w:sz w:val="16"/>
          <w:szCs w:val="16"/>
        </w:rPr>
        <w:t>Solo per le procedure ristrette, le procedure competitive con negoziazione, le procedure di dialogo competitivo e i partenariati per l'innovazione:</w:t>
      </w:r>
    </w:p>
    <w:p w14:paraId="4EFE45B9" w14:textId="77777777" w:rsidR="00A23B3E" w:rsidRPr="00ED13A0" w:rsidRDefault="00A23B3E">
      <w:pPr>
        <w:rPr>
          <w:rFonts w:ascii="Garamond" w:hAnsi="Garamond" w:cs="Arial"/>
          <w:b/>
          <w:w w:val="0"/>
          <w:sz w:val="16"/>
          <w:szCs w:val="16"/>
        </w:rPr>
      </w:pPr>
      <w:r w:rsidRPr="00ED13A0">
        <w:rPr>
          <w:rFonts w:ascii="Garamond" w:hAnsi="Garamond" w:cs="Arial"/>
          <w:b/>
          <w:w w:val="0"/>
          <w:sz w:val="16"/>
          <w:szCs w:val="16"/>
        </w:rPr>
        <w:t>L'operatore economico dichiara:</w:t>
      </w:r>
    </w:p>
    <w:tbl>
      <w:tblPr>
        <w:tblW w:w="9894" w:type="dxa"/>
        <w:jc w:val="center"/>
        <w:tblLayout w:type="fixed"/>
        <w:tblCellMar>
          <w:left w:w="93" w:type="dxa"/>
        </w:tblCellMar>
        <w:tblLook w:val="0000" w:firstRow="0" w:lastRow="0" w:firstColumn="0" w:lastColumn="0" w:noHBand="0" w:noVBand="0"/>
      </w:tblPr>
      <w:tblGrid>
        <w:gridCol w:w="4644"/>
        <w:gridCol w:w="5250"/>
      </w:tblGrid>
      <w:tr w:rsidR="00A23B3E" w:rsidRPr="00ED13A0" w14:paraId="0F216726"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C5ABB1" w14:textId="77777777" w:rsidR="00A23B3E" w:rsidRPr="00ED13A0" w:rsidRDefault="00A23B3E">
            <w:pPr>
              <w:rPr>
                <w:rFonts w:ascii="Garamond" w:hAnsi="Garamond"/>
                <w:sz w:val="16"/>
                <w:szCs w:val="16"/>
              </w:rPr>
            </w:pPr>
            <w:r w:rsidRPr="00ED13A0">
              <w:rPr>
                <w:rFonts w:ascii="Garamond" w:hAnsi="Garamond" w:cs="Arial"/>
                <w:b/>
                <w:w w:val="0"/>
                <w:sz w:val="16"/>
                <w:szCs w:val="16"/>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95864D7" w14:textId="77777777" w:rsidR="00A23B3E" w:rsidRPr="00ED13A0" w:rsidRDefault="00A23B3E">
            <w:pPr>
              <w:rPr>
                <w:rFonts w:ascii="Garamond" w:hAnsi="Garamond"/>
                <w:sz w:val="16"/>
                <w:szCs w:val="16"/>
              </w:rPr>
            </w:pPr>
            <w:r w:rsidRPr="00ED13A0">
              <w:rPr>
                <w:rFonts w:ascii="Garamond" w:hAnsi="Garamond" w:cs="Arial"/>
                <w:b/>
                <w:w w:val="0"/>
                <w:sz w:val="16"/>
                <w:szCs w:val="16"/>
              </w:rPr>
              <w:t>Risposta:</w:t>
            </w:r>
          </w:p>
        </w:tc>
      </w:tr>
      <w:tr w:rsidR="00A23B3E" w:rsidRPr="00ED13A0" w14:paraId="3E006131"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7EC485" w14:textId="4A55D9E5" w:rsidR="00A23B3E" w:rsidRPr="00ED13A0" w:rsidRDefault="00A23B3E">
            <w:pPr>
              <w:rPr>
                <w:rFonts w:ascii="Garamond" w:hAnsi="Garamond" w:cs="Arial"/>
                <w:w w:val="0"/>
                <w:sz w:val="16"/>
                <w:szCs w:val="16"/>
              </w:rPr>
            </w:pPr>
            <w:r w:rsidRPr="00ED13A0">
              <w:rPr>
                <w:rFonts w:ascii="Garamond" w:hAnsi="Garamond" w:cs="Arial"/>
                <w:w w:val="0"/>
                <w:sz w:val="16"/>
                <w:szCs w:val="16"/>
              </w:rPr>
              <w:t xml:space="preserve">Di </w:t>
            </w:r>
            <w:r w:rsidRPr="00ED13A0">
              <w:rPr>
                <w:rFonts w:ascii="Garamond" w:hAnsi="Garamond" w:cs="Arial"/>
                <w:b/>
                <w:w w:val="0"/>
                <w:sz w:val="16"/>
                <w:szCs w:val="16"/>
              </w:rPr>
              <w:t>soddisfare</w:t>
            </w:r>
            <w:r w:rsidRPr="00ED13A0">
              <w:rPr>
                <w:rFonts w:ascii="Garamond" w:hAnsi="Garamond" w:cs="Arial"/>
                <w:w w:val="0"/>
                <w:sz w:val="16"/>
                <w:szCs w:val="16"/>
              </w:rPr>
              <w:t xml:space="preserve"> i criteri e le regole obiettivi e non discriminatori da applicare per limitare il numero di candidati, come di seguito </w:t>
            </w:r>
            <w:r w:rsidR="006B0E31" w:rsidRPr="00ED13A0">
              <w:rPr>
                <w:rFonts w:ascii="Garamond" w:hAnsi="Garamond" w:cs="Arial"/>
                <w:w w:val="0"/>
                <w:sz w:val="16"/>
                <w:szCs w:val="16"/>
              </w:rPr>
              <w:t>indicato:</w:t>
            </w:r>
          </w:p>
          <w:p w14:paraId="0D45E023" w14:textId="77777777" w:rsidR="00A23B3E" w:rsidRPr="00ED13A0" w:rsidRDefault="00A23B3E">
            <w:pPr>
              <w:rPr>
                <w:rFonts w:ascii="Garamond" w:hAnsi="Garamond" w:cs="Arial"/>
                <w:sz w:val="16"/>
                <w:szCs w:val="16"/>
              </w:rPr>
            </w:pPr>
            <w:r w:rsidRPr="00ED13A0">
              <w:rPr>
                <w:rFonts w:ascii="Garamond" w:hAnsi="Garamond" w:cs="Arial"/>
                <w:w w:val="0"/>
                <w:sz w:val="16"/>
                <w:szCs w:val="16"/>
              </w:rPr>
              <w:t xml:space="preserve">Se sono richiesti determinati certificati o altre forme di prove documentali, indicare per </w:t>
            </w:r>
            <w:r w:rsidRPr="00ED13A0">
              <w:rPr>
                <w:rFonts w:ascii="Garamond" w:hAnsi="Garamond" w:cs="Arial"/>
                <w:b/>
                <w:sz w:val="16"/>
                <w:szCs w:val="16"/>
              </w:rPr>
              <w:t>ciascun documento</w:t>
            </w:r>
            <w:r w:rsidRPr="00ED13A0">
              <w:rPr>
                <w:rFonts w:ascii="Garamond" w:hAnsi="Garamond" w:cs="Arial"/>
                <w:w w:val="0"/>
                <w:sz w:val="16"/>
                <w:szCs w:val="16"/>
              </w:rPr>
              <w:t xml:space="preserve"> se l'operatore economico dispone dei documenti richiesti:</w:t>
            </w:r>
          </w:p>
          <w:p w14:paraId="4CB44C92" w14:textId="77777777" w:rsidR="00A23B3E" w:rsidRPr="00ED13A0" w:rsidRDefault="00A23B3E">
            <w:pPr>
              <w:rPr>
                <w:rFonts w:ascii="Garamond" w:hAnsi="Garamond"/>
                <w:sz w:val="16"/>
                <w:szCs w:val="16"/>
              </w:rPr>
            </w:pPr>
            <w:r w:rsidRPr="00ED13A0">
              <w:rPr>
                <w:rFonts w:ascii="Garamond" w:hAnsi="Garamond" w:cs="Arial"/>
                <w:sz w:val="16"/>
                <w:szCs w:val="16"/>
              </w:rPr>
              <w:t>Se alcuni di tali certificati o altre forme di prove documentali sono disponibili elettronicamente (</w:t>
            </w:r>
            <w:r w:rsidRPr="00ED13A0">
              <w:rPr>
                <w:rStyle w:val="Rimandonotaapidipagina"/>
                <w:rFonts w:ascii="Garamond" w:hAnsi="Garamond" w:cs="Arial"/>
                <w:sz w:val="16"/>
                <w:szCs w:val="16"/>
              </w:rPr>
              <w:footnoteReference w:id="38"/>
            </w:r>
            <w:r w:rsidRPr="00ED13A0">
              <w:rPr>
                <w:rFonts w:ascii="Garamond" w:hAnsi="Garamond" w:cs="Arial"/>
                <w:sz w:val="16"/>
                <w:szCs w:val="16"/>
              </w:rPr>
              <w:t xml:space="preserve">), indicare per </w:t>
            </w:r>
            <w:r w:rsidRPr="00ED13A0">
              <w:rPr>
                <w:rFonts w:ascii="Garamond" w:hAnsi="Garamond" w:cs="Arial"/>
                <w:b/>
                <w:sz w:val="16"/>
                <w:szCs w:val="16"/>
              </w:rPr>
              <w:t>ciascun documento</w:t>
            </w:r>
            <w:r w:rsidRPr="00ED13A0">
              <w:rPr>
                <w:rFonts w:ascii="Garamond" w:hAnsi="Garamond" w:cs="Arial"/>
                <w:sz w:val="16"/>
                <w:szCs w:val="16"/>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9053C8C" w14:textId="77777777" w:rsidR="00A23B3E" w:rsidRPr="00ED13A0" w:rsidRDefault="00A23B3E">
            <w:pPr>
              <w:rPr>
                <w:rFonts w:ascii="Garamond" w:hAnsi="Garamond" w:cs="Arial"/>
                <w:sz w:val="16"/>
                <w:szCs w:val="16"/>
              </w:rPr>
            </w:pP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 ] Sì [ ] No (</w:t>
            </w:r>
            <w:r w:rsidRPr="00ED13A0">
              <w:rPr>
                <w:rStyle w:val="Rimandonotaapidipagina"/>
                <w:rFonts w:ascii="Garamond" w:hAnsi="Garamond" w:cs="Arial"/>
                <w:sz w:val="16"/>
                <w:szCs w:val="16"/>
              </w:rPr>
              <w:footnoteReference w:id="39"/>
            </w: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521E0707"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65006E62" w14:textId="77777777" w:rsidR="00A23B3E" w:rsidRPr="00ED13A0" w:rsidRDefault="00A23B3E">
            <w:pPr>
              <w:rPr>
                <w:rFonts w:ascii="Garamond" w:hAnsi="Garamond"/>
                <w:sz w:val="16"/>
                <w:szCs w:val="16"/>
              </w:rPr>
            </w:pPr>
            <w:r w:rsidRPr="00ED13A0">
              <w:rPr>
                <w:rFonts w:ascii="Garamond" w:hAnsi="Garamond" w:cs="Arial"/>
                <w:sz w:val="16"/>
                <w:szCs w:val="16"/>
              </w:rPr>
              <w:t>[………..…][……………][……………](</w:t>
            </w:r>
            <w:r w:rsidRPr="00ED13A0">
              <w:rPr>
                <w:rStyle w:val="Rimandonotaapidipagina"/>
                <w:rFonts w:ascii="Garamond" w:hAnsi="Garamond" w:cs="Arial"/>
                <w:sz w:val="16"/>
                <w:szCs w:val="16"/>
              </w:rPr>
              <w:footnoteReference w:id="40"/>
            </w:r>
            <w:r w:rsidRPr="00ED13A0">
              <w:rPr>
                <w:rFonts w:ascii="Garamond" w:hAnsi="Garamond" w:cs="Arial"/>
                <w:sz w:val="16"/>
                <w:szCs w:val="16"/>
              </w:rPr>
              <w:t>)</w:t>
            </w:r>
          </w:p>
        </w:tc>
      </w:tr>
    </w:tbl>
    <w:p w14:paraId="2F9D7A68" w14:textId="77777777" w:rsidR="00A23B3E" w:rsidRPr="00ED13A0" w:rsidRDefault="00A23B3E">
      <w:pPr>
        <w:pStyle w:val="ChapterTitle"/>
        <w:jc w:val="both"/>
        <w:rPr>
          <w:rFonts w:ascii="Garamond" w:hAnsi="Garamond" w:cs="Arial"/>
          <w:sz w:val="16"/>
          <w:szCs w:val="16"/>
        </w:rPr>
      </w:pPr>
    </w:p>
    <w:p w14:paraId="476DA6F2" w14:textId="77777777" w:rsidR="00A23B3E" w:rsidRPr="00ED13A0" w:rsidRDefault="00A23B3E" w:rsidP="00BF74E1">
      <w:pPr>
        <w:pStyle w:val="ChapterTitle"/>
        <w:rPr>
          <w:rFonts w:ascii="Garamond" w:hAnsi="Garamond" w:cs="Arial"/>
          <w:i/>
          <w:sz w:val="16"/>
          <w:szCs w:val="16"/>
        </w:rPr>
      </w:pPr>
      <w:r w:rsidRPr="00ED13A0">
        <w:rPr>
          <w:rFonts w:ascii="Garamond" w:hAnsi="Garamond"/>
          <w:sz w:val="16"/>
          <w:szCs w:val="16"/>
        </w:rPr>
        <w:t>Parte VI: Dichiarazioni finali</w:t>
      </w:r>
    </w:p>
    <w:p w14:paraId="54AA7079" w14:textId="77777777" w:rsidR="00A23B3E" w:rsidRPr="00ED13A0" w:rsidRDefault="00A23B3E" w:rsidP="003E60D1">
      <w:pPr>
        <w:jc w:val="both"/>
        <w:rPr>
          <w:rFonts w:ascii="Garamond" w:hAnsi="Garamond" w:cs="Arial"/>
          <w:b/>
          <w:i/>
          <w:color w:val="000000"/>
          <w:sz w:val="16"/>
          <w:szCs w:val="16"/>
        </w:rPr>
      </w:pPr>
      <w:r w:rsidRPr="00ED13A0">
        <w:rPr>
          <w:rFonts w:ascii="Garamond" w:hAnsi="Garamond" w:cs="Arial"/>
          <w:i/>
          <w:sz w:val="16"/>
          <w:szCs w:val="16"/>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ED13A0">
        <w:rPr>
          <w:rFonts w:ascii="Garamond" w:hAnsi="Garamond" w:cs="Arial"/>
          <w:i/>
          <w:color w:val="000000"/>
          <w:sz w:val="16"/>
          <w:szCs w:val="16"/>
        </w:rPr>
        <w:t>, ai sensi dell’articolo 76 del DPR 445/2000.</w:t>
      </w:r>
    </w:p>
    <w:p w14:paraId="29A9B4A4" w14:textId="77777777" w:rsidR="00A23B3E" w:rsidRPr="00ED13A0" w:rsidRDefault="00A23B3E" w:rsidP="003E60D1">
      <w:pPr>
        <w:jc w:val="both"/>
        <w:rPr>
          <w:rFonts w:ascii="Garamond" w:hAnsi="Garamond" w:cs="Arial"/>
          <w:i/>
          <w:sz w:val="16"/>
          <w:szCs w:val="16"/>
        </w:rPr>
      </w:pPr>
      <w:r w:rsidRPr="00ED13A0">
        <w:rPr>
          <w:rFonts w:ascii="Garamond" w:hAnsi="Garamond" w:cs="Arial"/>
          <w:i/>
          <w:color w:val="000000"/>
          <w:sz w:val="16"/>
          <w:szCs w:val="16"/>
        </w:rPr>
        <w:t>Ferme restando le disposizioni degli articoli</w:t>
      </w:r>
      <w:r w:rsidR="00B454ED" w:rsidRPr="00ED13A0">
        <w:rPr>
          <w:rFonts w:ascii="Garamond" w:hAnsi="Garamond" w:cs="Arial"/>
          <w:i/>
          <w:color w:val="000000"/>
          <w:sz w:val="16"/>
          <w:szCs w:val="16"/>
        </w:rPr>
        <w:t xml:space="preserve"> </w:t>
      </w:r>
      <w:r w:rsidRPr="00ED13A0">
        <w:rPr>
          <w:rFonts w:ascii="Garamond" w:hAnsi="Garamond" w:cs="Arial"/>
          <w:i/>
          <w:color w:val="000000"/>
          <w:sz w:val="16"/>
          <w:szCs w:val="16"/>
        </w:rPr>
        <w:t xml:space="preserve">40, 43 e 46 del DPR 445/2000, il sottoscritto/I sottoscritti dichiara/dichiarano </w:t>
      </w:r>
      <w:r w:rsidRPr="00ED13A0">
        <w:rPr>
          <w:rFonts w:ascii="Garamond" w:hAnsi="Garamond" w:cs="Arial"/>
          <w:i/>
          <w:sz w:val="16"/>
          <w:szCs w:val="16"/>
        </w:rPr>
        <w:t>formalmente di essere in grado di produrre, su richiesta e senza indugio, i certificati e le altre forme di prove documentali del caso, con le seguenti eccezioni:</w:t>
      </w:r>
    </w:p>
    <w:p w14:paraId="6E83B385" w14:textId="77777777" w:rsidR="00A23B3E" w:rsidRPr="00ED13A0" w:rsidRDefault="00A23B3E" w:rsidP="003E60D1">
      <w:pPr>
        <w:jc w:val="both"/>
        <w:rPr>
          <w:rFonts w:ascii="Garamond" w:hAnsi="Garamond" w:cs="Arial"/>
          <w:i/>
          <w:sz w:val="16"/>
          <w:szCs w:val="16"/>
        </w:rPr>
      </w:pPr>
      <w:r w:rsidRPr="00ED13A0">
        <w:rPr>
          <w:rFonts w:ascii="Garamond" w:hAnsi="Garamond" w:cs="Arial"/>
          <w:i/>
          <w:sz w:val="16"/>
          <w:szCs w:val="16"/>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ED13A0">
        <w:rPr>
          <w:rFonts w:ascii="Garamond" w:hAnsi="Garamond" w:cs="Arial"/>
          <w:sz w:val="16"/>
          <w:szCs w:val="16"/>
        </w:rPr>
        <w:t>(</w:t>
      </w:r>
      <w:r w:rsidRPr="00ED13A0">
        <w:rPr>
          <w:rStyle w:val="Rimandonotaapidipagina"/>
          <w:rFonts w:ascii="Garamond" w:hAnsi="Garamond" w:cs="Arial"/>
          <w:sz w:val="16"/>
          <w:szCs w:val="16"/>
        </w:rPr>
        <w:footnoteReference w:id="41"/>
      </w:r>
      <w:r w:rsidRPr="00ED13A0">
        <w:rPr>
          <w:rFonts w:ascii="Garamond" w:hAnsi="Garamond" w:cs="Arial"/>
          <w:sz w:val="16"/>
          <w:szCs w:val="16"/>
        </w:rPr>
        <w:t>)</w:t>
      </w:r>
      <w:r w:rsidRPr="00ED13A0">
        <w:rPr>
          <w:rFonts w:ascii="Garamond" w:hAnsi="Garamond" w:cs="Arial"/>
          <w:i/>
          <w:sz w:val="16"/>
          <w:szCs w:val="16"/>
        </w:rPr>
        <w:t>, oppure</w:t>
      </w:r>
    </w:p>
    <w:p w14:paraId="6305EE96" w14:textId="77777777" w:rsidR="00A23B3E" w:rsidRPr="00ED13A0" w:rsidRDefault="00A23B3E" w:rsidP="003E60D1">
      <w:pPr>
        <w:jc w:val="both"/>
        <w:rPr>
          <w:rFonts w:ascii="Garamond" w:hAnsi="Garamond" w:cs="Arial"/>
          <w:i/>
          <w:sz w:val="16"/>
          <w:szCs w:val="16"/>
        </w:rPr>
      </w:pPr>
      <w:r w:rsidRPr="00ED13A0">
        <w:rPr>
          <w:rFonts w:ascii="Garamond" w:hAnsi="Garamond" w:cs="Arial"/>
          <w:i/>
          <w:sz w:val="16"/>
          <w:szCs w:val="16"/>
        </w:rPr>
        <w:t>b) a decorrere al più tardi dal 18 aprile 2018 (</w:t>
      </w:r>
      <w:r w:rsidRPr="00ED13A0">
        <w:rPr>
          <w:rStyle w:val="Rimandonotaapidipagina"/>
          <w:rFonts w:ascii="Garamond" w:hAnsi="Garamond" w:cs="Arial"/>
          <w:i/>
          <w:sz w:val="16"/>
          <w:szCs w:val="16"/>
        </w:rPr>
        <w:footnoteReference w:id="42"/>
      </w:r>
      <w:r w:rsidRPr="00ED13A0">
        <w:rPr>
          <w:rFonts w:ascii="Garamond" w:hAnsi="Garamond" w:cs="Arial"/>
          <w:i/>
          <w:sz w:val="16"/>
          <w:szCs w:val="16"/>
        </w:rPr>
        <w:t>), l'amministrazione aggiudicatrice o l'ente aggiudicatore sono già in possesso della documentazione in questione</w:t>
      </w:r>
      <w:r w:rsidRPr="00ED13A0">
        <w:rPr>
          <w:rFonts w:ascii="Garamond" w:hAnsi="Garamond" w:cs="Arial"/>
          <w:sz w:val="16"/>
          <w:szCs w:val="16"/>
        </w:rPr>
        <w:t>.</w:t>
      </w:r>
    </w:p>
    <w:p w14:paraId="67AB11B6" w14:textId="6F0C5009" w:rsidR="00A23B3E" w:rsidRPr="00ED13A0" w:rsidRDefault="00A23B3E" w:rsidP="00CA5F71">
      <w:pPr>
        <w:spacing w:before="60" w:after="60"/>
        <w:jc w:val="both"/>
        <w:rPr>
          <w:rFonts w:ascii="Garamond" w:hAnsi="Garamond" w:cs="Arial"/>
          <w:i/>
          <w:sz w:val="16"/>
          <w:szCs w:val="16"/>
        </w:rPr>
      </w:pPr>
      <w:r w:rsidRPr="00ED13A0">
        <w:rPr>
          <w:rFonts w:ascii="Garamond" w:hAnsi="Garamond" w:cs="Arial"/>
          <w:i/>
          <w:sz w:val="16"/>
          <w:szCs w:val="16"/>
        </w:rPr>
        <w:t xml:space="preserve">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 [procedura di appalto: </w:t>
      </w:r>
      <w:r w:rsidR="00F84293" w:rsidRPr="00ED13A0">
        <w:rPr>
          <w:rFonts w:ascii="Garamond" w:hAnsi="Garamond" w:cs="Arial"/>
          <w:i/>
          <w:sz w:val="16"/>
          <w:szCs w:val="16"/>
        </w:rPr>
        <w:t>“</w:t>
      </w:r>
      <w:r w:rsidR="00CA5F71" w:rsidRPr="00ED13A0">
        <w:rPr>
          <w:rFonts w:ascii="Garamond" w:hAnsi="Garamond" w:cs="Arial"/>
          <w:i/>
          <w:sz w:val="16"/>
          <w:szCs w:val="16"/>
        </w:rPr>
        <w:t>Procedura Aperta per l’affidamento dei Servizi di  “VIGILANZA ARMATA, PORTIERATO E RECEPTION/FRONT OFFICE DEI LOCALI DELLA SO.RE.SA.”</w:t>
      </w:r>
      <w:r w:rsidRPr="00ED13A0">
        <w:rPr>
          <w:rFonts w:ascii="Garamond" w:hAnsi="Garamond" w:cs="Arial"/>
          <w:sz w:val="16"/>
          <w:szCs w:val="16"/>
        </w:rPr>
        <w:t>,</w:t>
      </w:r>
      <w:r w:rsidR="003E6BA0">
        <w:rPr>
          <w:rFonts w:ascii="Garamond" w:hAnsi="Garamond" w:cs="Arial"/>
          <w:sz w:val="16"/>
          <w:szCs w:val="16"/>
        </w:rPr>
        <w:t xml:space="preserve"> il cui bando è stato</w:t>
      </w:r>
      <w:r w:rsidRPr="00ED13A0">
        <w:rPr>
          <w:rFonts w:ascii="Garamond" w:hAnsi="Garamond" w:cs="Arial"/>
          <w:sz w:val="16"/>
          <w:szCs w:val="16"/>
        </w:rPr>
        <w:t xml:space="preserve"> </w:t>
      </w:r>
      <w:r w:rsidR="00066193">
        <w:rPr>
          <w:rFonts w:ascii="Garamond" w:hAnsi="Garamond" w:cs="Arial"/>
          <w:sz w:val="16"/>
          <w:szCs w:val="16"/>
        </w:rPr>
        <w:t>inviat</w:t>
      </w:r>
      <w:r w:rsidR="003E6BA0">
        <w:rPr>
          <w:rFonts w:ascii="Garamond" w:hAnsi="Garamond" w:cs="Arial"/>
          <w:sz w:val="16"/>
          <w:szCs w:val="16"/>
        </w:rPr>
        <w:t>o</w:t>
      </w:r>
      <w:r w:rsidR="00066193">
        <w:rPr>
          <w:rFonts w:ascii="Garamond" w:hAnsi="Garamond" w:cs="Arial"/>
          <w:sz w:val="16"/>
          <w:szCs w:val="16"/>
        </w:rPr>
        <w:t xml:space="preserve">, per la pubblicazione, </w:t>
      </w:r>
      <w:r w:rsidR="003E6BA0">
        <w:rPr>
          <w:rFonts w:ascii="Garamond" w:hAnsi="Garamond" w:cs="Arial"/>
          <w:sz w:val="16"/>
          <w:szCs w:val="16"/>
        </w:rPr>
        <w:t>su</w:t>
      </w:r>
      <w:r w:rsidR="00066193">
        <w:rPr>
          <w:rFonts w:ascii="Garamond" w:hAnsi="Garamond" w:cs="Arial"/>
          <w:sz w:val="16"/>
          <w:szCs w:val="16"/>
        </w:rPr>
        <w:t>lla</w:t>
      </w:r>
      <w:r w:rsidR="009F52DE" w:rsidRPr="00ED13A0">
        <w:rPr>
          <w:rFonts w:ascii="Garamond" w:hAnsi="Garamond" w:cs="Arial"/>
          <w:sz w:val="16"/>
          <w:szCs w:val="16"/>
        </w:rPr>
        <w:t xml:space="preserve"> </w:t>
      </w:r>
      <w:r w:rsidR="009F52DE" w:rsidRPr="00ED13A0">
        <w:rPr>
          <w:rFonts w:ascii="Garamond" w:hAnsi="Garamond" w:cs="Arial"/>
          <w:i/>
          <w:sz w:val="16"/>
          <w:szCs w:val="16"/>
        </w:rPr>
        <w:t>Gazzetta ufficiale dell'Unione e</w:t>
      </w:r>
      <w:r w:rsidR="009F52DE" w:rsidRPr="006C3CA3">
        <w:rPr>
          <w:rFonts w:ascii="Garamond" w:hAnsi="Garamond" w:cs="Arial"/>
          <w:i/>
          <w:sz w:val="16"/>
          <w:szCs w:val="16"/>
        </w:rPr>
        <w:t xml:space="preserve">uropea in </w:t>
      </w:r>
      <w:r w:rsidR="009F52DE" w:rsidRPr="006C3CA3">
        <w:rPr>
          <w:rFonts w:ascii="Garamond" w:hAnsi="Garamond" w:cs="Arial"/>
          <w:b/>
          <w:bCs/>
          <w:i/>
          <w:sz w:val="16"/>
          <w:szCs w:val="16"/>
        </w:rPr>
        <w:t xml:space="preserve">data </w:t>
      </w:r>
      <w:r w:rsidR="006C3CA3" w:rsidRPr="006C3CA3">
        <w:rPr>
          <w:rFonts w:ascii="Garamond" w:hAnsi="Garamond" w:cs="Arial"/>
          <w:b/>
          <w:bCs/>
          <w:i/>
          <w:sz w:val="16"/>
          <w:szCs w:val="16"/>
        </w:rPr>
        <w:t>9 dicembre 20020</w:t>
      </w:r>
      <w:r w:rsidRPr="006C3CA3">
        <w:rPr>
          <w:rFonts w:ascii="Garamond" w:hAnsi="Garamond" w:cs="Arial"/>
          <w:i/>
          <w:sz w:val="16"/>
          <w:szCs w:val="16"/>
        </w:rPr>
        <w:t>.</w:t>
      </w:r>
    </w:p>
    <w:p w14:paraId="28D371AC" w14:textId="77777777" w:rsidR="00A23B3E" w:rsidRPr="00ED13A0" w:rsidRDefault="00A23B3E">
      <w:pPr>
        <w:rPr>
          <w:rFonts w:ascii="Garamond" w:hAnsi="Garamond" w:cs="Arial"/>
          <w:i/>
          <w:sz w:val="16"/>
          <w:szCs w:val="16"/>
        </w:rPr>
      </w:pPr>
      <w:r w:rsidRPr="00ED13A0">
        <w:rPr>
          <w:rFonts w:ascii="Garamond" w:hAnsi="Garamond" w:cs="Arial"/>
          <w:i/>
          <w:sz w:val="16"/>
          <w:szCs w:val="16"/>
        </w:rPr>
        <w:t xml:space="preserve"> </w:t>
      </w:r>
    </w:p>
    <w:p w14:paraId="52BCA54E" w14:textId="77777777" w:rsidR="00A23B3E" w:rsidRPr="00ED13A0" w:rsidRDefault="00A23B3E">
      <w:pPr>
        <w:rPr>
          <w:rFonts w:ascii="Garamond" w:hAnsi="Garamond" w:cs="Arial"/>
          <w:sz w:val="16"/>
          <w:szCs w:val="16"/>
        </w:rPr>
      </w:pPr>
      <w:r w:rsidRPr="00ED13A0">
        <w:rPr>
          <w:rFonts w:ascii="Garamond" w:hAnsi="Garamond" w:cs="Arial"/>
          <w:sz w:val="16"/>
          <w:szCs w:val="16"/>
        </w:rPr>
        <w:t>Data, luogo e, se richiesto o necessario, firma/firme: [……………….……]</w:t>
      </w:r>
    </w:p>
    <w:p w14:paraId="2A1E88AA" w14:textId="77777777" w:rsidR="00A23B3E" w:rsidRPr="00ED13A0" w:rsidRDefault="00A23B3E">
      <w:pPr>
        <w:pStyle w:val="Titrearticle"/>
        <w:jc w:val="both"/>
        <w:rPr>
          <w:rFonts w:ascii="Garamond" w:hAnsi="Garamond" w:cs="Arial"/>
          <w:sz w:val="16"/>
          <w:szCs w:val="16"/>
        </w:rPr>
      </w:pPr>
    </w:p>
    <w:p w14:paraId="706DA7BD" w14:textId="77777777" w:rsidR="000A7B33" w:rsidRPr="00ED13A0" w:rsidRDefault="000A7B33">
      <w:pPr>
        <w:rPr>
          <w:rFonts w:ascii="Garamond" w:hAnsi="Garamond"/>
          <w:sz w:val="16"/>
          <w:szCs w:val="16"/>
        </w:rPr>
      </w:pPr>
      <w:bookmarkStart w:id="3" w:name="_DV_C939"/>
      <w:bookmarkEnd w:id="3"/>
    </w:p>
    <w:sectPr w:rsidR="000A7B33" w:rsidRPr="00ED13A0" w:rsidSect="00D32CAB">
      <w:headerReference w:type="default" r:id="rId18"/>
      <w:footerReference w:type="default" r:id="rId19"/>
      <w:pgSz w:w="12240" w:h="15840" w:code="1"/>
      <w:pgMar w:top="1418" w:right="1134" w:bottom="1985" w:left="1134" w:header="851" w:footer="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DD8C3" w14:textId="77777777" w:rsidR="009A1C2C" w:rsidRDefault="009A1C2C">
      <w:pPr>
        <w:spacing w:before="0" w:after="0"/>
      </w:pPr>
      <w:r>
        <w:separator/>
      </w:r>
    </w:p>
  </w:endnote>
  <w:endnote w:type="continuationSeparator" w:id="0">
    <w:p w14:paraId="78C1FAA7" w14:textId="77777777" w:rsidR="009A1C2C" w:rsidRDefault="009A1C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0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Imprint MT Shadow">
    <w:panose1 w:val="0402060506030303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bottomFromText="200" w:vertAnchor="text" w:tblpY="1"/>
      <w:tblW w:w="5173" w:type="pct"/>
      <w:tblLook w:val="00A0" w:firstRow="1" w:lastRow="0" w:firstColumn="1" w:lastColumn="0" w:noHBand="0" w:noVBand="0"/>
    </w:tblPr>
    <w:tblGrid>
      <w:gridCol w:w="2492"/>
      <w:gridCol w:w="5332"/>
      <w:gridCol w:w="2493"/>
    </w:tblGrid>
    <w:tr w:rsidR="00743511" w14:paraId="1EC1AD4F" w14:textId="77777777" w:rsidTr="002B0C8D">
      <w:trPr>
        <w:trHeight w:val="150"/>
      </w:trPr>
      <w:tc>
        <w:tcPr>
          <w:tcW w:w="1208" w:type="pct"/>
          <w:tcBorders>
            <w:top w:val="double" w:sz="4" w:space="0" w:color="222A35" w:themeColor="text2" w:themeShade="80"/>
            <w:left w:val="nil"/>
            <w:right w:val="nil"/>
          </w:tcBorders>
        </w:tcPr>
        <w:p w14:paraId="23B5ACCF" w14:textId="77777777" w:rsidR="00743511" w:rsidRDefault="00743511" w:rsidP="003B1660">
          <w:pPr>
            <w:pStyle w:val="Intestazione"/>
            <w:rPr>
              <w:rFonts w:ascii="Cambria" w:eastAsia="MS Gothic" w:hAnsi="Cambria"/>
              <w:b/>
              <w:bCs/>
              <w:color w:val="4F81BD"/>
            </w:rPr>
          </w:pPr>
        </w:p>
      </w:tc>
      <w:tc>
        <w:tcPr>
          <w:tcW w:w="0" w:type="auto"/>
          <w:hideMark/>
        </w:tcPr>
        <w:p w14:paraId="0BB33FEB" w14:textId="64C7400A" w:rsidR="00743511" w:rsidRPr="002874B5" w:rsidRDefault="00743511" w:rsidP="005D6948">
          <w:pPr>
            <w:spacing w:before="0" w:after="0"/>
            <w:ind w:left="-327"/>
            <w:jc w:val="center"/>
            <w:rPr>
              <w:rFonts w:eastAsia="MS Mincho"/>
              <w:b/>
              <w:smallCaps/>
              <w:color w:val="222A35" w:themeColor="text2" w:themeShade="80"/>
            </w:rPr>
          </w:pPr>
          <w:r>
            <w:rPr>
              <w:rFonts w:eastAsia="MS Mincho"/>
              <w:b/>
              <w:smallCaps/>
              <w:color w:val="222A35" w:themeColor="text2" w:themeShade="80"/>
            </w:rPr>
            <w:t>Allegato A2 - Documento di Gara Unico Europeo</w:t>
          </w:r>
        </w:p>
      </w:tc>
      <w:tc>
        <w:tcPr>
          <w:tcW w:w="1208" w:type="pct"/>
          <w:tcBorders>
            <w:top w:val="double" w:sz="4" w:space="0" w:color="222A35" w:themeColor="text2" w:themeShade="80"/>
            <w:left w:val="nil"/>
            <w:right w:val="nil"/>
          </w:tcBorders>
          <w:hideMark/>
        </w:tcPr>
        <w:p w14:paraId="76A7CF1E" w14:textId="018034D0" w:rsidR="00743511" w:rsidRPr="006217DE" w:rsidRDefault="00743511" w:rsidP="00723B5E">
          <w:pPr>
            <w:pStyle w:val="Pidipagina"/>
            <w:spacing w:before="0"/>
            <w:ind w:right="3"/>
            <w:jc w:val="right"/>
            <w:rPr>
              <w:sz w:val="20"/>
              <w:szCs w:val="20"/>
            </w:rPr>
          </w:pPr>
          <w:r w:rsidRPr="006217DE">
            <w:rPr>
              <w:sz w:val="20"/>
              <w:szCs w:val="20"/>
            </w:rPr>
            <w:t xml:space="preserve">Pag. </w:t>
          </w:r>
          <w:r w:rsidRPr="006217DE">
            <w:rPr>
              <w:sz w:val="20"/>
              <w:szCs w:val="20"/>
            </w:rPr>
            <w:fldChar w:fldCharType="begin"/>
          </w:r>
          <w:r w:rsidRPr="006217DE">
            <w:rPr>
              <w:sz w:val="20"/>
              <w:szCs w:val="20"/>
            </w:rPr>
            <w:instrText>PAGE</w:instrText>
          </w:r>
          <w:r w:rsidRPr="006217DE">
            <w:rPr>
              <w:sz w:val="20"/>
              <w:szCs w:val="20"/>
            </w:rPr>
            <w:fldChar w:fldCharType="separate"/>
          </w:r>
          <w:r w:rsidR="006217DE">
            <w:rPr>
              <w:noProof/>
              <w:sz w:val="20"/>
              <w:szCs w:val="20"/>
            </w:rPr>
            <w:t>20</w:t>
          </w:r>
          <w:r w:rsidRPr="006217DE">
            <w:rPr>
              <w:sz w:val="20"/>
              <w:szCs w:val="20"/>
            </w:rPr>
            <w:fldChar w:fldCharType="end"/>
          </w:r>
          <w:r w:rsidRPr="006217DE">
            <w:rPr>
              <w:sz w:val="20"/>
              <w:szCs w:val="20"/>
            </w:rPr>
            <w:t xml:space="preserve"> di </w:t>
          </w:r>
          <w:r w:rsidRPr="006217DE">
            <w:rPr>
              <w:sz w:val="20"/>
              <w:szCs w:val="20"/>
            </w:rPr>
            <w:fldChar w:fldCharType="begin"/>
          </w:r>
          <w:r w:rsidRPr="006217DE">
            <w:rPr>
              <w:sz w:val="20"/>
              <w:szCs w:val="20"/>
            </w:rPr>
            <w:instrText>NUMPAGES</w:instrText>
          </w:r>
          <w:r w:rsidRPr="006217DE">
            <w:rPr>
              <w:sz w:val="20"/>
              <w:szCs w:val="20"/>
            </w:rPr>
            <w:fldChar w:fldCharType="separate"/>
          </w:r>
          <w:r w:rsidR="006217DE">
            <w:rPr>
              <w:noProof/>
              <w:sz w:val="20"/>
              <w:szCs w:val="20"/>
            </w:rPr>
            <w:t>20</w:t>
          </w:r>
          <w:r w:rsidRPr="006217DE">
            <w:rPr>
              <w:sz w:val="20"/>
              <w:szCs w:val="20"/>
            </w:rPr>
            <w:fldChar w:fldCharType="end"/>
          </w:r>
        </w:p>
      </w:tc>
    </w:tr>
    <w:tr w:rsidR="00743511" w:rsidRPr="00662D07" w14:paraId="502AC5CE" w14:textId="77777777" w:rsidTr="002B0C8D">
      <w:trPr>
        <w:trHeight w:val="150"/>
      </w:trPr>
      <w:tc>
        <w:tcPr>
          <w:tcW w:w="5000" w:type="pct"/>
          <w:gridSpan w:val="3"/>
          <w:tcBorders>
            <w:left w:val="nil"/>
            <w:bottom w:val="nil"/>
            <w:right w:val="nil"/>
          </w:tcBorders>
        </w:tcPr>
        <w:p w14:paraId="07226979" w14:textId="77777777" w:rsidR="00743511" w:rsidRDefault="00743511" w:rsidP="003B1660">
          <w:pPr>
            <w:spacing w:before="0" w:after="0"/>
            <w:rPr>
              <w:rFonts w:ascii="Imprint MT Shadow" w:hAnsi="Imprint MT Shadow" w:cs="Arial"/>
              <w:color w:val="222A35" w:themeColor="text2" w:themeShade="80"/>
              <w:sz w:val="16"/>
            </w:rPr>
          </w:pPr>
          <w:r>
            <w:ptab w:relativeTo="margin" w:alignment="center" w:leader="none"/>
          </w:r>
          <w:r>
            <w:rPr>
              <w:rFonts w:ascii="Imprint MT Shadow" w:hAnsi="Imprint MT Shadow" w:cs="Arial"/>
              <w:b/>
              <w:color w:val="222A35" w:themeColor="text2" w:themeShade="80"/>
              <w:sz w:val="16"/>
            </w:rPr>
            <w:t>SO.RE.SA. S.p.A.</w:t>
          </w:r>
          <w:r>
            <w:rPr>
              <w:rFonts w:ascii="Imprint MT Shadow" w:hAnsi="Imprint MT Shadow" w:cs="Arial"/>
              <w:color w:val="222A35" w:themeColor="text2" w:themeShade="80"/>
              <w:sz w:val="16"/>
            </w:rPr>
            <w:t xml:space="preserve"> con unico Socio</w:t>
          </w:r>
        </w:p>
        <w:p w14:paraId="4E34FC28" w14:textId="77777777" w:rsidR="00743511" w:rsidRDefault="00743511" w:rsidP="003B1660">
          <w:pPr>
            <w:spacing w:before="0" w:after="0"/>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Sede Legale: Centro Direzionale Isola F9 - 80143 Napoli</w:t>
          </w:r>
        </w:p>
        <w:p w14:paraId="61BA6305" w14:textId="77777777" w:rsidR="00743511" w:rsidRDefault="00743511" w:rsidP="003B1660">
          <w:pPr>
            <w:spacing w:before="0" w:after="0"/>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Capitale sociale: Euro 500.000,00 i.v.</w:t>
          </w:r>
        </w:p>
        <w:p w14:paraId="4675A483" w14:textId="77777777" w:rsidR="00743511" w:rsidRDefault="00743511" w:rsidP="003B1660">
          <w:pPr>
            <w:spacing w:before="0" w:after="0"/>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Codice Fiscale, Partita IVA e iscrizione al Registro delle Imprese di Napoli n. 04786681215</w:t>
          </w:r>
        </w:p>
        <w:p w14:paraId="2A350C6F" w14:textId="77777777" w:rsidR="00743511" w:rsidRPr="001E10E4" w:rsidRDefault="00743511" w:rsidP="003B1660">
          <w:pPr>
            <w:pStyle w:val="Pidipagina"/>
            <w:spacing w:before="0"/>
            <w:jc w:val="center"/>
            <w:rPr>
              <w:lang w:val="en-US"/>
            </w:rPr>
          </w:pPr>
          <w:r>
            <w:rPr>
              <w:rFonts w:ascii="Imprint MT Shadow" w:hAnsi="Imprint MT Shadow" w:cs="Arial"/>
              <w:color w:val="222A35" w:themeColor="text2" w:themeShade="80"/>
              <w:sz w:val="16"/>
              <w:lang w:val="en-US"/>
            </w:rPr>
            <w:t>Tel. 081 21 28 174 – Fax 081 75 00 012 - www.soresa.it</w:t>
          </w:r>
        </w:p>
      </w:tc>
    </w:tr>
  </w:tbl>
  <w:p w14:paraId="13F3549E" w14:textId="77777777" w:rsidR="00743511" w:rsidRPr="001E10E4" w:rsidRDefault="00743511" w:rsidP="003B1660">
    <w:pPr>
      <w:spacing w:before="0" w:after="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B0276" w14:textId="77777777" w:rsidR="009A1C2C" w:rsidRDefault="009A1C2C">
      <w:pPr>
        <w:spacing w:before="0" w:after="0"/>
      </w:pPr>
      <w:r>
        <w:separator/>
      </w:r>
    </w:p>
  </w:footnote>
  <w:footnote w:type="continuationSeparator" w:id="0">
    <w:p w14:paraId="2A7ECF61" w14:textId="77777777" w:rsidR="009A1C2C" w:rsidRDefault="009A1C2C">
      <w:pPr>
        <w:spacing w:before="0" w:after="0"/>
      </w:pPr>
      <w:r>
        <w:continuationSeparator/>
      </w:r>
    </w:p>
  </w:footnote>
  <w:footnote w:id="1">
    <w:p w14:paraId="75258A09" w14:textId="77777777" w:rsidR="00743511" w:rsidRPr="001F35A9" w:rsidRDefault="00743511"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3C2D600C" w14:textId="77777777" w:rsidR="00743511" w:rsidRPr="001F35A9" w:rsidRDefault="00743511"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33CA920A" w14:textId="77777777" w:rsidR="00743511" w:rsidRPr="001F35A9" w:rsidRDefault="00743511"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7D514FC3" w14:textId="77777777" w:rsidR="00743511" w:rsidRPr="001F35A9" w:rsidRDefault="00743511"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336DECA5" w14:textId="77777777" w:rsidR="00743511" w:rsidRPr="001F35A9" w:rsidRDefault="0074351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1B1C32B6" w14:textId="77777777" w:rsidR="00743511" w:rsidRPr="001F35A9" w:rsidRDefault="00743511"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23D22F82" w14:textId="77777777" w:rsidR="00743511" w:rsidRPr="001F35A9" w:rsidRDefault="00743511"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51755B54" w14:textId="77777777" w:rsidR="00743511" w:rsidRPr="001F35A9" w:rsidRDefault="0074351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1E3D7BD6" w14:textId="77777777" w:rsidR="00743511" w:rsidRPr="001F35A9" w:rsidRDefault="0074351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37C47DCF" w14:textId="77777777" w:rsidR="00743511" w:rsidRPr="001F35A9" w:rsidRDefault="00743511"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081B4977" w14:textId="77777777" w:rsidR="00743511" w:rsidRPr="001F35A9" w:rsidRDefault="0074351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19DE16DA" w14:textId="77777777" w:rsidR="00743511" w:rsidRPr="001F35A9" w:rsidRDefault="0074351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781F5AA5" w14:textId="77777777" w:rsidR="00743511" w:rsidRPr="001F35A9" w:rsidRDefault="00743511"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65E567A5" w14:textId="77777777" w:rsidR="00743511" w:rsidRPr="001F35A9" w:rsidRDefault="00743511"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2CC620F3"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47EAD55B"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Pr>
          <w:rFonts w:ascii="Arial" w:hAnsi="Arial" w:cs="Arial"/>
          <w:sz w:val="12"/>
          <w:szCs w:val="12"/>
          <w:vertAlign w:val="superscript"/>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1707DE0D"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23DE51F8"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22FB683E" w14:textId="77777777" w:rsidR="00743511" w:rsidRPr="003E60D1" w:rsidRDefault="00743511"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21DAE180" w14:textId="77777777" w:rsidR="00743511" w:rsidRPr="003E60D1" w:rsidRDefault="00743511"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6509B035"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3FB9D0BF" w14:textId="77777777" w:rsidR="00743511" w:rsidRPr="003E60D1" w:rsidRDefault="00743511"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568A1404" w14:textId="77777777" w:rsidR="00743511" w:rsidRPr="003E60D1" w:rsidRDefault="00743511"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0A2EB51F" w14:textId="77777777" w:rsidR="00743511" w:rsidRPr="003E60D1" w:rsidRDefault="0074351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3CE72DAB"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0BCFD6EF" w14:textId="77777777" w:rsidR="00743511" w:rsidRPr="003E60D1" w:rsidRDefault="00743511"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3F75522F" w14:textId="77777777" w:rsidR="00743511" w:rsidRPr="003E60D1" w:rsidRDefault="0074351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12DEBA3B"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059B2528" w14:textId="77777777" w:rsidR="00743511" w:rsidRPr="00BF74E1" w:rsidRDefault="00743511"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2BED1A18" w14:textId="77777777" w:rsidR="00743511" w:rsidRPr="00F351F0" w:rsidRDefault="00743511"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w:t>
      </w:r>
      <w:r>
        <w:rPr>
          <w:sz w:val="12"/>
          <w:szCs w:val="12"/>
          <w:vertAlign w:val="superscript"/>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420EC4CA"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4BA04A74"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5F553282"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627F946B"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536DBBFD"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33D1C110" w14:textId="77777777" w:rsidR="00743511" w:rsidRPr="003E60D1" w:rsidRDefault="0074351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10E848B9" w14:textId="77777777" w:rsidR="00743511" w:rsidRPr="003E60D1" w:rsidRDefault="0074351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3A3AA6BE" w14:textId="77777777" w:rsidR="00743511" w:rsidRPr="003E60D1" w:rsidRDefault="0074351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w:t>
      </w:r>
      <w:r>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771B9013" w14:textId="77777777" w:rsidR="00743511" w:rsidRPr="003E60D1" w:rsidRDefault="00743511"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77732CEC" w14:textId="77777777" w:rsidR="00743511" w:rsidRPr="003E60D1" w:rsidRDefault="00743511"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188F5C0A"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4ECA9A50"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4D8ECF1F"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7AACACDA" w14:textId="77777777" w:rsidR="00743511" w:rsidRPr="003E60D1" w:rsidRDefault="00743511"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4D702A2B"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4" w:type="dxa"/>
      <w:tblInd w:w="3186" w:type="dxa"/>
      <w:tblLook w:val="04A0" w:firstRow="1" w:lastRow="0" w:firstColumn="1" w:lastColumn="0" w:noHBand="0" w:noVBand="1"/>
    </w:tblPr>
    <w:tblGrid>
      <w:gridCol w:w="3576"/>
      <w:gridCol w:w="1818"/>
    </w:tblGrid>
    <w:tr w:rsidR="00743511" w:rsidRPr="005E024D" w14:paraId="52810A51" w14:textId="77777777" w:rsidTr="006737CB">
      <w:trPr>
        <w:trHeight w:val="524"/>
      </w:trPr>
      <w:tc>
        <w:tcPr>
          <w:tcW w:w="3576" w:type="dxa"/>
          <w:shd w:val="clear" w:color="auto" w:fill="auto"/>
          <w:vAlign w:val="center"/>
        </w:tcPr>
        <w:p w14:paraId="39CC7EB7" w14:textId="77777777" w:rsidR="00743511" w:rsidRPr="00CF4A2A" w:rsidRDefault="00743511" w:rsidP="005D747F">
          <w:pPr>
            <w:pStyle w:val="Intestazione"/>
          </w:pPr>
          <w:r>
            <w:rPr>
              <w:noProof/>
              <w:lang w:bidi="ar-SA"/>
            </w:rPr>
            <w:drawing>
              <wp:inline distT="0" distB="0" distL="0" distR="0" wp14:anchorId="585AD66B" wp14:editId="26E11903">
                <wp:extent cx="2127250" cy="507365"/>
                <wp:effectExtent l="0" t="0" r="6350" b="6985"/>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9427" t="11441" r="57401" b="80746"/>
                        <a:stretch>
                          <a:fillRect/>
                        </a:stretch>
                      </pic:blipFill>
                      <pic:spPr bwMode="auto">
                        <a:xfrm>
                          <a:off x="0" y="0"/>
                          <a:ext cx="2127250" cy="507365"/>
                        </a:xfrm>
                        <a:prstGeom prst="rect">
                          <a:avLst/>
                        </a:prstGeom>
                        <a:noFill/>
                        <a:ln>
                          <a:noFill/>
                        </a:ln>
                      </pic:spPr>
                    </pic:pic>
                  </a:graphicData>
                </a:graphic>
              </wp:inline>
            </w:drawing>
          </w:r>
        </w:p>
      </w:tc>
      <w:tc>
        <w:tcPr>
          <w:tcW w:w="1818" w:type="dxa"/>
          <w:shd w:val="clear" w:color="auto" w:fill="auto"/>
          <w:vAlign w:val="center"/>
        </w:tcPr>
        <w:p w14:paraId="4F9998A0" w14:textId="7F2B0079" w:rsidR="00743511" w:rsidRPr="00837C40" w:rsidRDefault="00743511" w:rsidP="00BE7C7E">
          <w:pPr>
            <w:pStyle w:val="Intestazione"/>
            <w:tabs>
              <w:tab w:val="clear" w:pos="9638"/>
              <w:tab w:val="right" w:pos="4789"/>
            </w:tabs>
            <w:jc w:val="right"/>
            <w:rPr>
              <w:rFonts w:ascii="Imprint MT Shadow" w:eastAsiaTheme="majorEastAsia" w:hAnsi="Imprint MT Shadow" w:cstheme="majorBidi"/>
              <w:b/>
              <w:smallCaps/>
              <w:color w:val="808080" w:themeColor="background1" w:themeShade="80"/>
              <w:sz w:val="18"/>
            </w:rPr>
          </w:pPr>
        </w:p>
      </w:tc>
    </w:tr>
  </w:tbl>
  <w:p w14:paraId="3B759740" w14:textId="77777777" w:rsidR="00743511" w:rsidRDefault="00743511" w:rsidP="006737CB">
    <w:pPr>
      <w:pStyle w:val="Intestazione"/>
      <w:suppressAutoHyphens w:val="0"/>
      <w:spacing w:before="120" w:after="120" w:line="360" w:lineRule="aut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B33"/>
    <w:rsid w:val="00023AC1"/>
    <w:rsid w:val="000279C0"/>
    <w:rsid w:val="00031EA2"/>
    <w:rsid w:val="00044BFE"/>
    <w:rsid w:val="000576F3"/>
    <w:rsid w:val="00066193"/>
    <w:rsid w:val="0007396C"/>
    <w:rsid w:val="00076DCA"/>
    <w:rsid w:val="00082F73"/>
    <w:rsid w:val="00090596"/>
    <w:rsid w:val="000953DC"/>
    <w:rsid w:val="000A7B33"/>
    <w:rsid w:val="000B5314"/>
    <w:rsid w:val="000B7B02"/>
    <w:rsid w:val="000D437C"/>
    <w:rsid w:val="000D62B6"/>
    <w:rsid w:val="000E00E7"/>
    <w:rsid w:val="000E5FBC"/>
    <w:rsid w:val="000F5977"/>
    <w:rsid w:val="00121BF6"/>
    <w:rsid w:val="001346AD"/>
    <w:rsid w:val="00136BD5"/>
    <w:rsid w:val="00156310"/>
    <w:rsid w:val="001752F0"/>
    <w:rsid w:val="00182234"/>
    <w:rsid w:val="0019719E"/>
    <w:rsid w:val="001A5233"/>
    <w:rsid w:val="001B628B"/>
    <w:rsid w:val="001B7E7B"/>
    <w:rsid w:val="001C154E"/>
    <w:rsid w:val="001D3A2B"/>
    <w:rsid w:val="001D56C2"/>
    <w:rsid w:val="001D6C48"/>
    <w:rsid w:val="001D7211"/>
    <w:rsid w:val="001E3EE4"/>
    <w:rsid w:val="001E667F"/>
    <w:rsid w:val="001F04BE"/>
    <w:rsid w:val="001F35A9"/>
    <w:rsid w:val="001F4EEC"/>
    <w:rsid w:val="00204919"/>
    <w:rsid w:val="0020633B"/>
    <w:rsid w:val="00210373"/>
    <w:rsid w:val="00215CDA"/>
    <w:rsid w:val="00224CD1"/>
    <w:rsid w:val="002453B9"/>
    <w:rsid w:val="002513DC"/>
    <w:rsid w:val="00253E16"/>
    <w:rsid w:val="00261189"/>
    <w:rsid w:val="002658FD"/>
    <w:rsid w:val="00270BE7"/>
    <w:rsid w:val="00270DA2"/>
    <w:rsid w:val="002A21BC"/>
    <w:rsid w:val="002B0C8D"/>
    <w:rsid w:val="002C0ED9"/>
    <w:rsid w:val="002C169E"/>
    <w:rsid w:val="002D50E9"/>
    <w:rsid w:val="002D6AE3"/>
    <w:rsid w:val="002E43BE"/>
    <w:rsid w:val="002E60F9"/>
    <w:rsid w:val="002F221E"/>
    <w:rsid w:val="0030244A"/>
    <w:rsid w:val="00316FAD"/>
    <w:rsid w:val="00342BA5"/>
    <w:rsid w:val="00350D7E"/>
    <w:rsid w:val="0036728A"/>
    <w:rsid w:val="00384132"/>
    <w:rsid w:val="00385464"/>
    <w:rsid w:val="003A443E"/>
    <w:rsid w:val="003B1660"/>
    <w:rsid w:val="003B3636"/>
    <w:rsid w:val="003C6B5A"/>
    <w:rsid w:val="003E1DBD"/>
    <w:rsid w:val="003E60D1"/>
    <w:rsid w:val="003E6BA0"/>
    <w:rsid w:val="003E7810"/>
    <w:rsid w:val="00415234"/>
    <w:rsid w:val="004234D1"/>
    <w:rsid w:val="004332D2"/>
    <w:rsid w:val="004C7FAB"/>
    <w:rsid w:val="00505A41"/>
    <w:rsid w:val="005061FA"/>
    <w:rsid w:val="00516CEA"/>
    <w:rsid w:val="00520BF8"/>
    <w:rsid w:val="005309A4"/>
    <w:rsid w:val="00535FBD"/>
    <w:rsid w:val="0054117E"/>
    <w:rsid w:val="0054614E"/>
    <w:rsid w:val="005600D9"/>
    <w:rsid w:val="00572C98"/>
    <w:rsid w:val="0058406C"/>
    <w:rsid w:val="00586444"/>
    <w:rsid w:val="005A354C"/>
    <w:rsid w:val="005B3B08"/>
    <w:rsid w:val="005C49E6"/>
    <w:rsid w:val="005C5B85"/>
    <w:rsid w:val="005D6948"/>
    <w:rsid w:val="005D747F"/>
    <w:rsid w:val="005E2955"/>
    <w:rsid w:val="006217DE"/>
    <w:rsid w:val="00625142"/>
    <w:rsid w:val="0063057E"/>
    <w:rsid w:val="00632311"/>
    <w:rsid w:val="00635C8F"/>
    <w:rsid w:val="0064014A"/>
    <w:rsid w:val="00642AE3"/>
    <w:rsid w:val="00662D07"/>
    <w:rsid w:val="006737CB"/>
    <w:rsid w:val="0067562B"/>
    <w:rsid w:val="006879D2"/>
    <w:rsid w:val="006974CC"/>
    <w:rsid w:val="006A5E21"/>
    <w:rsid w:val="006B0E31"/>
    <w:rsid w:val="006B430C"/>
    <w:rsid w:val="006B4C4F"/>
    <w:rsid w:val="006B4D39"/>
    <w:rsid w:val="006C26B3"/>
    <w:rsid w:val="006C3CA3"/>
    <w:rsid w:val="006E3BD4"/>
    <w:rsid w:val="006F3647"/>
    <w:rsid w:val="006F3D34"/>
    <w:rsid w:val="00723B5E"/>
    <w:rsid w:val="00743511"/>
    <w:rsid w:val="00743F86"/>
    <w:rsid w:val="007511B8"/>
    <w:rsid w:val="00751859"/>
    <w:rsid w:val="00755E1F"/>
    <w:rsid w:val="00766402"/>
    <w:rsid w:val="00770BAA"/>
    <w:rsid w:val="00777C1C"/>
    <w:rsid w:val="007B2CF0"/>
    <w:rsid w:val="007B3F6C"/>
    <w:rsid w:val="007B50B2"/>
    <w:rsid w:val="00810DB6"/>
    <w:rsid w:val="008154AA"/>
    <w:rsid w:val="0084364E"/>
    <w:rsid w:val="008473F8"/>
    <w:rsid w:val="00854AFA"/>
    <w:rsid w:val="0087572B"/>
    <w:rsid w:val="0089654F"/>
    <w:rsid w:val="008B4307"/>
    <w:rsid w:val="008B50AC"/>
    <w:rsid w:val="008C1006"/>
    <w:rsid w:val="008C43A2"/>
    <w:rsid w:val="008C5807"/>
    <w:rsid w:val="008C734C"/>
    <w:rsid w:val="008E0256"/>
    <w:rsid w:val="008E3A62"/>
    <w:rsid w:val="008F12E6"/>
    <w:rsid w:val="00900583"/>
    <w:rsid w:val="009179CC"/>
    <w:rsid w:val="00934658"/>
    <w:rsid w:val="009644B4"/>
    <w:rsid w:val="0098625F"/>
    <w:rsid w:val="009A1C2C"/>
    <w:rsid w:val="009A7DBD"/>
    <w:rsid w:val="009B1257"/>
    <w:rsid w:val="009B72FE"/>
    <w:rsid w:val="009E204E"/>
    <w:rsid w:val="009E3FAD"/>
    <w:rsid w:val="009F3930"/>
    <w:rsid w:val="009F52DE"/>
    <w:rsid w:val="009F593D"/>
    <w:rsid w:val="00A01340"/>
    <w:rsid w:val="00A10A7A"/>
    <w:rsid w:val="00A23B3E"/>
    <w:rsid w:val="00A2720B"/>
    <w:rsid w:val="00A30CBB"/>
    <w:rsid w:val="00A37779"/>
    <w:rsid w:val="00A43C03"/>
    <w:rsid w:val="00A46950"/>
    <w:rsid w:val="00A526F9"/>
    <w:rsid w:val="00A67EC3"/>
    <w:rsid w:val="00A96204"/>
    <w:rsid w:val="00AA2252"/>
    <w:rsid w:val="00AA5F93"/>
    <w:rsid w:val="00AB16C5"/>
    <w:rsid w:val="00AB20B1"/>
    <w:rsid w:val="00AC6DAE"/>
    <w:rsid w:val="00AC7C2C"/>
    <w:rsid w:val="00AD5F3D"/>
    <w:rsid w:val="00AE3715"/>
    <w:rsid w:val="00AE5CFF"/>
    <w:rsid w:val="00AF7479"/>
    <w:rsid w:val="00B11232"/>
    <w:rsid w:val="00B236D0"/>
    <w:rsid w:val="00B32C28"/>
    <w:rsid w:val="00B43C6A"/>
    <w:rsid w:val="00B454ED"/>
    <w:rsid w:val="00B5456D"/>
    <w:rsid w:val="00B6373A"/>
    <w:rsid w:val="00B64AE6"/>
    <w:rsid w:val="00B80BA0"/>
    <w:rsid w:val="00B86E6D"/>
    <w:rsid w:val="00B90679"/>
    <w:rsid w:val="00B90CAB"/>
    <w:rsid w:val="00B91406"/>
    <w:rsid w:val="00BA3526"/>
    <w:rsid w:val="00BA4F12"/>
    <w:rsid w:val="00BA5443"/>
    <w:rsid w:val="00BB116C"/>
    <w:rsid w:val="00BB639E"/>
    <w:rsid w:val="00BC09F5"/>
    <w:rsid w:val="00BE7C7E"/>
    <w:rsid w:val="00BF74E1"/>
    <w:rsid w:val="00C02AE6"/>
    <w:rsid w:val="00C03658"/>
    <w:rsid w:val="00C34049"/>
    <w:rsid w:val="00C427DB"/>
    <w:rsid w:val="00C46647"/>
    <w:rsid w:val="00C47D53"/>
    <w:rsid w:val="00C51963"/>
    <w:rsid w:val="00C60A33"/>
    <w:rsid w:val="00C64D4B"/>
    <w:rsid w:val="00C66998"/>
    <w:rsid w:val="00C71017"/>
    <w:rsid w:val="00C83757"/>
    <w:rsid w:val="00C92169"/>
    <w:rsid w:val="00C935F0"/>
    <w:rsid w:val="00CA04F3"/>
    <w:rsid w:val="00CA5F71"/>
    <w:rsid w:val="00CC764A"/>
    <w:rsid w:val="00CD2288"/>
    <w:rsid w:val="00CD3E4F"/>
    <w:rsid w:val="00CF449A"/>
    <w:rsid w:val="00D04EC3"/>
    <w:rsid w:val="00D20CF7"/>
    <w:rsid w:val="00D27DB2"/>
    <w:rsid w:val="00D32CAB"/>
    <w:rsid w:val="00D509A5"/>
    <w:rsid w:val="00D55C54"/>
    <w:rsid w:val="00D6167D"/>
    <w:rsid w:val="00D64744"/>
    <w:rsid w:val="00D73ECE"/>
    <w:rsid w:val="00D80606"/>
    <w:rsid w:val="00D80E77"/>
    <w:rsid w:val="00D8232C"/>
    <w:rsid w:val="00D92A41"/>
    <w:rsid w:val="00D93877"/>
    <w:rsid w:val="00DA1AC1"/>
    <w:rsid w:val="00DA7329"/>
    <w:rsid w:val="00DB21F7"/>
    <w:rsid w:val="00DB49F6"/>
    <w:rsid w:val="00DD25A4"/>
    <w:rsid w:val="00DD2A5E"/>
    <w:rsid w:val="00DE4996"/>
    <w:rsid w:val="00E0264E"/>
    <w:rsid w:val="00E74025"/>
    <w:rsid w:val="00E90155"/>
    <w:rsid w:val="00EA1ABA"/>
    <w:rsid w:val="00EB216B"/>
    <w:rsid w:val="00EB45DC"/>
    <w:rsid w:val="00ED13A0"/>
    <w:rsid w:val="00ED1D43"/>
    <w:rsid w:val="00ED573A"/>
    <w:rsid w:val="00EE1C2A"/>
    <w:rsid w:val="00F17E2D"/>
    <w:rsid w:val="00F26DE7"/>
    <w:rsid w:val="00F322AC"/>
    <w:rsid w:val="00F351F0"/>
    <w:rsid w:val="00F51F37"/>
    <w:rsid w:val="00F575CF"/>
    <w:rsid w:val="00F62D30"/>
    <w:rsid w:val="00F62F53"/>
    <w:rsid w:val="00F672A2"/>
    <w:rsid w:val="00F84293"/>
    <w:rsid w:val="00F9449A"/>
    <w:rsid w:val="00F95202"/>
    <w:rsid w:val="00FA4D7E"/>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703A04EB"/>
  <w15:chartTrackingRefBased/>
  <w15:docId w15:val="{3CFAA1A8-43FA-453E-8AF7-FA112A3B7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02"/>
      <w:b/>
      <w:bCs/>
      <w:smallCaps/>
      <w:szCs w:val="28"/>
    </w:rPr>
  </w:style>
  <w:style w:type="paragraph" w:styleId="Titolo2">
    <w:name w:val="heading 2"/>
    <w:basedOn w:val="Normale"/>
    <w:qFormat/>
    <w:pPr>
      <w:keepNext/>
      <w:outlineLvl w:val="1"/>
    </w:pPr>
    <w:rPr>
      <w:rFonts w:eastAsia="font302"/>
      <w:b/>
      <w:bCs/>
      <w:szCs w:val="26"/>
    </w:rPr>
  </w:style>
  <w:style w:type="paragraph" w:styleId="Titolo3">
    <w:name w:val="heading 3"/>
    <w:basedOn w:val="Normale"/>
    <w:qFormat/>
    <w:pPr>
      <w:keepNext/>
      <w:outlineLvl w:val="2"/>
    </w:pPr>
    <w:rPr>
      <w:rFonts w:eastAsia="font302"/>
      <w:bCs/>
      <w:i/>
    </w:rPr>
  </w:style>
  <w:style w:type="paragraph" w:styleId="Titolo4">
    <w:name w:val="heading 4"/>
    <w:basedOn w:val="Normale"/>
    <w:qFormat/>
    <w:pPr>
      <w:keepNext/>
      <w:outlineLvl w:val="3"/>
    </w:pPr>
    <w:rPr>
      <w:rFonts w:eastAsia="font30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1">
    <w:name w:val="Default Paragraph Font1"/>
  </w:style>
  <w:style w:type="character" w:customStyle="1" w:styleId="Titolo1Carattere">
    <w:name w:val="Titolo 1 Carattere"/>
    <w:rPr>
      <w:rFonts w:ascii="Times New Roman" w:eastAsia="font302" w:hAnsi="Times New Roman" w:cs="Times New Roman"/>
      <w:b/>
      <w:bCs/>
      <w:smallCaps/>
      <w:sz w:val="24"/>
      <w:szCs w:val="28"/>
      <w:lang w:eastAsia="it-IT" w:bidi="it-IT"/>
    </w:rPr>
  </w:style>
  <w:style w:type="character" w:customStyle="1" w:styleId="Titolo2Carattere">
    <w:name w:val="Titolo 2 Carattere"/>
    <w:rPr>
      <w:rFonts w:ascii="Times New Roman" w:eastAsia="font302" w:hAnsi="Times New Roman" w:cs="Times New Roman"/>
      <w:b/>
      <w:bCs/>
      <w:sz w:val="24"/>
      <w:szCs w:val="26"/>
      <w:lang w:eastAsia="it-IT" w:bidi="it-IT"/>
    </w:rPr>
  </w:style>
  <w:style w:type="character" w:customStyle="1" w:styleId="Titolo3Carattere">
    <w:name w:val="Titolo 3 Carattere"/>
    <w:rPr>
      <w:rFonts w:ascii="Times New Roman" w:eastAsia="font302" w:hAnsi="Times New Roman" w:cs="Times New Roman"/>
      <w:bCs/>
      <w:i/>
      <w:sz w:val="24"/>
      <w:lang w:eastAsia="it-IT" w:bidi="it-IT"/>
    </w:rPr>
  </w:style>
  <w:style w:type="character" w:customStyle="1" w:styleId="Titolo4Carattere">
    <w:name w:val="Titolo 4 Carattere"/>
    <w:rPr>
      <w:rFonts w:ascii="Times New Roman" w:eastAsia="font30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aliases w:val="hd Carattere,intestazione Carattere,hd Carattere1,intestazione Carattere1"/>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aliases w:val="hd,intestazione"/>
    <w:basedOn w:val="Normale"/>
    <w:pPr>
      <w:tabs>
        <w:tab w:val="center" w:pos="4819"/>
        <w:tab w:val="right" w:pos="9638"/>
      </w:tabs>
      <w:spacing w:before="0" w:after="0"/>
    </w:pPr>
  </w:style>
  <w:style w:type="paragraph" w:customStyle="1" w:styleId="ListParagraph1">
    <w:name w:val="List Paragraph1"/>
    <w:basedOn w:val="Normale"/>
    <w:pPr>
      <w:ind w:left="720"/>
      <w:contextualSpacing/>
    </w:pPr>
  </w:style>
  <w:style w:type="paragraph" w:customStyle="1" w:styleId="BalloonText1">
    <w:name w:val="Balloon Text1"/>
    <w:basedOn w:val="Normale"/>
    <w:pPr>
      <w:spacing w:before="0" w:after="0"/>
    </w:pPr>
    <w:rPr>
      <w:rFonts w:ascii="Tahoma" w:hAnsi="Tahoma" w:cs="Tahoma"/>
      <w:sz w:val="16"/>
      <w:szCs w:val="16"/>
    </w:rPr>
  </w:style>
  <w:style w:type="paragraph" w:customStyle="1" w:styleId="NormalWeb1">
    <w:name w:val="Normal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Titolo">
    <w:name w:val="Title"/>
    <w:basedOn w:val="Normale"/>
    <w:next w:val="Normale"/>
    <w:link w:val="TitoloCarattere"/>
    <w:qFormat/>
    <w:rsid w:val="00723B5E"/>
    <w:pPr>
      <w:pBdr>
        <w:bottom w:val="thickThinSmallGap" w:sz="12" w:space="1" w:color="222A35" w:themeColor="text2" w:themeShade="80"/>
      </w:pBdr>
      <w:suppressAutoHyphens w:val="0"/>
      <w:spacing w:line="276" w:lineRule="auto"/>
      <w:jc w:val="center"/>
    </w:pPr>
    <w:rPr>
      <w:rFonts w:ascii="Garamond" w:hAnsi="Garamond" w:cstheme="majorBidi"/>
      <w:b/>
      <w:smallCaps/>
      <w:color w:val="222A35" w:themeColor="text2" w:themeShade="80"/>
      <w:kern w:val="0"/>
      <w:sz w:val="28"/>
      <w:szCs w:val="28"/>
      <w:lang w:bidi="ar-SA"/>
    </w:rPr>
  </w:style>
  <w:style w:type="character" w:customStyle="1" w:styleId="TitoloCarattere">
    <w:name w:val="Titolo Carattere"/>
    <w:basedOn w:val="Carpredefinitoparagrafo"/>
    <w:link w:val="Titolo"/>
    <w:rsid w:val="00723B5E"/>
    <w:rPr>
      <w:rFonts w:ascii="Garamond" w:eastAsia="Calibri" w:hAnsi="Garamond" w:cstheme="majorBidi"/>
      <w:b/>
      <w:smallCaps/>
      <w:color w:val="222A35" w:themeColor="text2" w:themeShade="8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43879">
      <w:bodyDiv w:val="1"/>
      <w:marLeft w:val="0"/>
      <w:marRight w:val="0"/>
      <w:marTop w:val="0"/>
      <w:marBottom w:val="0"/>
      <w:divBdr>
        <w:top w:val="none" w:sz="0" w:space="0" w:color="auto"/>
        <w:left w:val="none" w:sz="0" w:space="0" w:color="auto"/>
        <w:bottom w:val="none" w:sz="0" w:space="0" w:color="auto"/>
        <w:right w:val="none" w:sz="0" w:space="0" w:color="auto"/>
      </w:divBdr>
    </w:div>
    <w:div w:id="430010503">
      <w:bodyDiv w:val="1"/>
      <w:marLeft w:val="0"/>
      <w:marRight w:val="0"/>
      <w:marTop w:val="0"/>
      <w:marBottom w:val="0"/>
      <w:divBdr>
        <w:top w:val="none" w:sz="0" w:space="0" w:color="auto"/>
        <w:left w:val="none" w:sz="0" w:space="0" w:color="auto"/>
        <w:bottom w:val="none" w:sz="0" w:space="0" w:color="auto"/>
        <w:right w:val="none" w:sz="0" w:space="0" w:color="auto"/>
      </w:divBdr>
    </w:div>
    <w:div w:id="671294328">
      <w:bodyDiv w:val="1"/>
      <w:marLeft w:val="0"/>
      <w:marRight w:val="0"/>
      <w:marTop w:val="0"/>
      <w:marBottom w:val="0"/>
      <w:divBdr>
        <w:top w:val="none" w:sz="0" w:space="0" w:color="auto"/>
        <w:left w:val="none" w:sz="0" w:space="0" w:color="auto"/>
        <w:bottom w:val="none" w:sz="0" w:space="0" w:color="auto"/>
        <w:right w:val="none" w:sz="0" w:space="0" w:color="auto"/>
      </w:divBdr>
    </w:div>
    <w:div w:id="719011163">
      <w:bodyDiv w:val="1"/>
      <w:marLeft w:val="0"/>
      <w:marRight w:val="0"/>
      <w:marTop w:val="0"/>
      <w:marBottom w:val="0"/>
      <w:divBdr>
        <w:top w:val="none" w:sz="0" w:space="0" w:color="auto"/>
        <w:left w:val="none" w:sz="0" w:space="0" w:color="auto"/>
        <w:bottom w:val="none" w:sz="0" w:space="0" w:color="auto"/>
        <w:right w:val="none" w:sz="0" w:space="0" w:color="auto"/>
      </w:divBdr>
    </w:div>
    <w:div w:id="750810519">
      <w:bodyDiv w:val="1"/>
      <w:marLeft w:val="0"/>
      <w:marRight w:val="0"/>
      <w:marTop w:val="0"/>
      <w:marBottom w:val="0"/>
      <w:divBdr>
        <w:top w:val="none" w:sz="0" w:space="0" w:color="auto"/>
        <w:left w:val="none" w:sz="0" w:space="0" w:color="auto"/>
        <w:bottom w:val="none" w:sz="0" w:space="0" w:color="auto"/>
        <w:right w:val="none" w:sz="0" w:space="0" w:color="auto"/>
      </w:divBdr>
    </w:div>
    <w:div w:id="755446002">
      <w:bodyDiv w:val="1"/>
      <w:marLeft w:val="0"/>
      <w:marRight w:val="0"/>
      <w:marTop w:val="0"/>
      <w:marBottom w:val="0"/>
      <w:divBdr>
        <w:top w:val="none" w:sz="0" w:space="0" w:color="auto"/>
        <w:left w:val="none" w:sz="0" w:space="0" w:color="auto"/>
        <w:bottom w:val="none" w:sz="0" w:space="0" w:color="auto"/>
        <w:right w:val="none" w:sz="0" w:space="0" w:color="auto"/>
      </w:divBdr>
    </w:div>
    <w:div w:id="875234326">
      <w:bodyDiv w:val="1"/>
      <w:marLeft w:val="0"/>
      <w:marRight w:val="0"/>
      <w:marTop w:val="0"/>
      <w:marBottom w:val="0"/>
      <w:divBdr>
        <w:top w:val="none" w:sz="0" w:space="0" w:color="auto"/>
        <w:left w:val="none" w:sz="0" w:space="0" w:color="auto"/>
        <w:bottom w:val="none" w:sz="0" w:space="0" w:color="auto"/>
        <w:right w:val="none" w:sz="0" w:space="0" w:color="auto"/>
      </w:divBdr>
    </w:div>
    <w:div w:id="1060714769">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A5889-2C54-495D-8BB0-B35CCE0F0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16</Pages>
  <Words>6425</Words>
  <Characters>36627</Characters>
  <Application>Microsoft Office Word</Application>
  <DocSecurity>0</DocSecurity>
  <Lines>305</Lines>
  <Paragraphs>85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Allegato</vt:lpstr>
      <vt:lpstr>Allegato</vt:lpstr>
    </vt:vector>
  </TitlesOfParts>
  <Company>MIT</Company>
  <LinksUpToDate>false</LinksUpToDate>
  <CharactersWithSpaces>42967</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domenico tomo</dc:creator>
  <cp:keywords/>
  <cp:lastModifiedBy>Utente</cp:lastModifiedBy>
  <cp:revision>112</cp:revision>
  <cp:lastPrinted>2016-07-15T14:50:00Z</cp:lastPrinted>
  <dcterms:created xsi:type="dcterms:W3CDTF">2017-03-23T12:47:00Z</dcterms:created>
  <dcterms:modified xsi:type="dcterms:W3CDTF">2023-03-31T08:44:00Z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